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0FA41" w14:textId="351FB1CB" w:rsidR="002C54BE" w:rsidRDefault="00BF1307">
      <w:pPr>
        <w:pStyle w:val="a3"/>
        <w:kinsoku w:val="0"/>
        <w:overflowPunct w:val="0"/>
        <w:ind w:left="120"/>
        <w:rPr>
          <w:rFonts w:ascii="Times New Roman" w:eastAsiaTheme="minorEastAsia" w:cs="Times New Roman"/>
          <w:b w:val="0"/>
          <w:bCs w:val="0"/>
        </w:rPr>
      </w:pPr>
      <w:r>
        <w:rPr>
          <w:rFonts w:ascii="Times New Roman" w:eastAsiaTheme="minorEastAsia" w:cs="Times New Roman"/>
          <w:b w:val="0"/>
          <w:bCs w:val="0"/>
          <w:noProof/>
        </w:rPr>
        <w:drawing>
          <wp:inline distT="0" distB="0" distL="0" distR="0" wp14:anchorId="2E1146F2" wp14:editId="51EABB49">
            <wp:extent cx="1889125" cy="396875"/>
            <wp:effectExtent l="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12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D5D2A" w14:textId="77777777" w:rsidR="002C54BE" w:rsidRDefault="002C54BE">
      <w:pPr>
        <w:pStyle w:val="a3"/>
        <w:kinsoku w:val="0"/>
        <w:overflowPunct w:val="0"/>
        <w:rPr>
          <w:rFonts w:ascii="Times New Roman" w:eastAsiaTheme="minorEastAsia" w:cs="Times New Roman"/>
          <w:b w:val="0"/>
          <w:bCs w:val="0"/>
        </w:rPr>
      </w:pPr>
    </w:p>
    <w:p w14:paraId="1D9BEE06" w14:textId="77777777" w:rsidR="002C54BE" w:rsidRDefault="002C54BE">
      <w:pPr>
        <w:pStyle w:val="a3"/>
        <w:kinsoku w:val="0"/>
        <w:overflowPunct w:val="0"/>
        <w:rPr>
          <w:rFonts w:ascii="Times New Roman" w:eastAsiaTheme="minorEastAsia" w:cs="Times New Roman"/>
          <w:b w:val="0"/>
          <w:bCs w:val="0"/>
        </w:rPr>
        <w:sectPr w:rsidR="002C54BE">
          <w:footerReference w:type="default" r:id="rId8"/>
          <w:pgSz w:w="16840" w:h="11900" w:orient="landscape"/>
          <w:pgMar w:top="400" w:right="320" w:bottom="800" w:left="280" w:header="0" w:footer="605" w:gutter="0"/>
          <w:pgNumType w:start="1"/>
          <w:cols w:space="720"/>
          <w:noEndnote/>
        </w:sectPr>
      </w:pPr>
    </w:p>
    <w:p w14:paraId="020726E3" w14:textId="0455CE15" w:rsidR="002C54BE" w:rsidRPr="006D132B" w:rsidRDefault="00000000">
      <w:pPr>
        <w:pStyle w:val="1"/>
        <w:kinsoku w:val="0"/>
        <w:overflowPunct w:val="0"/>
        <w:spacing w:before="219" w:line="406" w:lineRule="exact"/>
        <w:rPr>
          <w:rFonts w:ascii="Calibri" w:hAnsi="Calibri" w:cs="Calibri"/>
          <w:color w:val="3F3F3F"/>
          <w:spacing w:val="-2"/>
          <w:sz w:val="28"/>
          <w:szCs w:val="28"/>
        </w:rPr>
      </w:pPr>
      <w:r w:rsidRPr="006D132B">
        <w:rPr>
          <w:rFonts w:ascii="Calibri" w:hAnsi="Calibri" w:cs="Calibri"/>
          <w:color w:val="3F3F3F"/>
          <w:spacing w:val="-2"/>
          <w:sz w:val="28"/>
          <w:szCs w:val="28"/>
        </w:rPr>
        <w:t>FROM</w:t>
      </w:r>
      <w:r w:rsidR="006D132B" w:rsidRPr="006D132B">
        <w:rPr>
          <w:rFonts w:ascii="Calibri" w:hAnsi="Calibri" w:cs="Calibri" w:hint="eastAsia"/>
          <w:color w:val="3F3F3F"/>
          <w:spacing w:val="-2"/>
          <w:sz w:val="28"/>
          <w:szCs w:val="28"/>
        </w:rPr>
        <w:t>:</w:t>
      </w:r>
    </w:p>
    <w:p w14:paraId="676B899C" w14:textId="77777777" w:rsidR="002C54BE" w:rsidRDefault="00000000">
      <w:pPr>
        <w:pStyle w:val="a3"/>
        <w:kinsoku w:val="0"/>
        <w:overflowPunct w:val="0"/>
        <w:spacing w:line="298" w:lineRule="exact"/>
        <w:ind w:left="120"/>
        <w:rPr>
          <w:color w:val="3F3F3F"/>
          <w:spacing w:val="-1"/>
        </w:rPr>
      </w:pPr>
      <w:r>
        <w:rPr>
          <w:rFonts w:hint="eastAsia"/>
          <w:color w:val="3F3F3F"/>
          <w:spacing w:val="-1"/>
        </w:rPr>
        <w:t>北京易通安达包装技术有限公司</w:t>
      </w:r>
    </w:p>
    <w:p w14:paraId="238B19E4" w14:textId="77777777" w:rsidR="002C54BE" w:rsidRDefault="00000000">
      <w:pPr>
        <w:pStyle w:val="a3"/>
        <w:kinsoku w:val="0"/>
        <w:overflowPunct w:val="0"/>
        <w:spacing w:line="300" w:lineRule="exact"/>
        <w:ind w:left="120"/>
        <w:rPr>
          <w:b w:val="0"/>
          <w:bCs w:val="0"/>
          <w:color w:val="3F3F3F"/>
          <w:spacing w:val="3"/>
        </w:rPr>
      </w:pPr>
      <w:r>
        <w:rPr>
          <w:rFonts w:hint="eastAsia"/>
          <w:b w:val="0"/>
          <w:bCs w:val="0"/>
          <w:color w:val="3F3F3F"/>
          <w:spacing w:val="3"/>
        </w:rPr>
        <w:t>客服专员：</w:t>
      </w:r>
      <w:r>
        <w:rPr>
          <w:b w:val="0"/>
          <w:bCs w:val="0"/>
          <w:color w:val="3F3F3F"/>
          <w:spacing w:val="3"/>
        </w:rPr>
        <w:t xml:space="preserve"> </w:t>
      </w:r>
      <w:r>
        <w:rPr>
          <w:rFonts w:hint="eastAsia"/>
          <w:b w:val="0"/>
          <w:bCs w:val="0"/>
          <w:color w:val="3F3F3F"/>
          <w:spacing w:val="3"/>
        </w:rPr>
        <w:t>张轩</w:t>
      </w:r>
    </w:p>
    <w:p w14:paraId="2A6CFFBE" w14:textId="77777777" w:rsidR="002C54BE" w:rsidRDefault="00000000">
      <w:pPr>
        <w:pStyle w:val="a3"/>
        <w:kinsoku w:val="0"/>
        <w:overflowPunct w:val="0"/>
        <w:spacing w:line="334" w:lineRule="exact"/>
        <w:ind w:left="120"/>
        <w:rPr>
          <w:b w:val="0"/>
          <w:bCs w:val="0"/>
          <w:color w:val="3F3F3F"/>
          <w:spacing w:val="-2"/>
        </w:rPr>
      </w:pPr>
      <w:r>
        <w:rPr>
          <w:rFonts w:hint="eastAsia"/>
          <w:b w:val="0"/>
          <w:bCs w:val="0"/>
          <w:color w:val="3F3F3F"/>
          <w:spacing w:val="6"/>
        </w:rPr>
        <w:t>电子邮箱：</w:t>
      </w:r>
      <w:r>
        <w:rPr>
          <w:b w:val="0"/>
          <w:bCs w:val="0"/>
          <w:color w:val="3F3F3F"/>
          <w:spacing w:val="6"/>
        </w:rPr>
        <w:t xml:space="preserve"> </w:t>
      </w:r>
      <w:hyperlink r:id="rId9" w:history="1">
        <w:r>
          <w:rPr>
            <w:b w:val="0"/>
            <w:bCs w:val="0"/>
            <w:color w:val="3F3F3F"/>
            <w:spacing w:val="-2"/>
          </w:rPr>
          <w:t>xuan.zhang@etoonpack.com</w:t>
        </w:r>
      </w:hyperlink>
    </w:p>
    <w:p w14:paraId="329BF38A" w14:textId="3F0CD2FF" w:rsidR="002C54BE" w:rsidRPr="006D132B" w:rsidRDefault="00000000">
      <w:pPr>
        <w:pStyle w:val="1"/>
        <w:kinsoku w:val="0"/>
        <w:overflowPunct w:val="0"/>
        <w:spacing w:before="121"/>
        <w:rPr>
          <w:rFonts w:ascii="Calibri" w:hAnsi="Calibri" w:cs="Calibri"/>
          <w:color w:val="3F3F3F"/>
          <w:spacing w:val="-5"/>
          <w:sz w:val="28"/>
          <w:szCs w:val="28"/>
        </w:rPr>
      </w:pPr>
      <w:r w:rsidRPr="006D132B">
        <w:rPr>
          <w:rFonts w:ascii="Calibri" w:hAnsi="Calibri" w:cs="Calibri"/>
          <w:color w:val="3F3F3F"/>
          <w:sz w:val="28"/>
          <w:szCs w:val="28"/>
        </w:rPr>
        <w:t>BILL</w:t>
      </w:r>
      <w:r w:rsidRPr="006D132B">
        <w:rPr>
          <w:rFonts w:ascii="Calibri" w:hAnsi="Calibri" w:cs="Calibri"/>
          <w:color w:val="3F3F3F"/>
          <w:spacing w:val="-4"/>
          <w:sz w:val="28"/>
          <w:szCs w:val="28"/>
        </w:rPr>
        <w:t xml:space="preserve"> </w:t>
      </w:r>
      <w:r w:rsidRPr="006D132B">
        <w:rPr>
          <w:rFonts w:ascii="Calibri" w:hAnsi="Calibri" w:cs="Calibri"/>
          <w:color w:val="3F3F3F"/>
          <w:spacing w:val="-5"/>
          <w:sz w:val="28"/>
          <w:szCs w:val="28"/>
        </w:rPr>
        <w:t>TO</w:t>
      </w:r>
      <w:r w:rsidR="006D132B">
        <w:rPr>
          <w:rFonts w:ascii="Calibri" w:hAnsi="Calibri" w:cs="Calibri" w:hint="eastAsia"/>
          <w:color w:val="3F3F3F"/>
          <w:spacing w:val="-5"/>
          <w:sz w:val="28"/>
          <w:szCs w:val="28"/>
        </w:rPr>
        <w:t>:</w:t>
      </w:r>
    </w:p>
    <w:p w14:paraId="23DAD4F8" w14:textId="46A25CD9" w:rsidR="002C54BE" w:rsidRDefault="00930ABF">
      <w:pPr>
        <w:pStyle w:val="a3"/>
        <w:kinsoku w:val="0"/>
        <w:overflowPunct w:val="0"/>
        <w:spacing w:line="318" w:lineRule="exact"/>
        <w:ind w:left="120"/>
        <w:rPr>
          <w:color w:val="3F3F3F"/>
          <w:spacing w:val="-1"/>
        </w:rPr>
      </w:pPr>
      <w:r w:rsidRPr="00930ABF">
        <w:rPr>
          <w:rFonts w:hint="eastAsia"/>
          <w:color w:val="3F3F3F"/>
        </w:rPr>
        <w:t>100689230830002-刘英楠</w:t>
      </w:r>
    </w:p>
    <w:p w14:paraId="1D28EDC9" w14:textId="363EE43F" w:rsidR="002C54BE" w:rsidRDefault="00930ABF">
      <w:pPr>
        <w:pStyle w:val="a3"/>
        <w:kinsoku w:val="0"/>
        <w:overflowPunct w:val="0"/>
        <w:spacing w:line="293" w:lineRule="exact"/>
        <w:ind w:left="120"/>
        <w:rPr>
          <w:b w:val="0"/>
          <w:bCs w:val="0"/>
          <w:color w:val="3F3F3F"/>
          <w:spacing w:val="-2"/>
        </w:rPr>
      </w:pPr>
      <w:r w:rsidRPr="00930ABF">
        <w:rPr>
          <w:rFonts w:hint="eastAsia"/>
          <w:b w:val="0"/>
          <w:bCs w:val="0"/>
          <w:color w:val="3F3F3F"/>
          <w:spacing w:val="2"/>
        </w:rPr>
        <w:t>刘英楠</w:t>
      </w:r>
      <w:r>
        <w:rPr>
          <w:b w:val="0"/>
          <w:bCs w:val="0"/>
          <w:color w:val="3F3F3F"/>
          <w:spacing w:val="2"/>
        </w:rPr>
        <w:t xml:space="preserve">, </w:t>
      </w:r>
      <w:r>
        <w:rPr>
          <w:b w:val="0"/>
          <w:bCs w:val="0"/>
          <w:color w:val="3F3F3F"/>
        </w:rPr>
        <w:t>+86</w:t>
      </w:r>
      <w:r>
        <w:rPr>
          <w:b w:val="0"/>
          <w:bCs w:val="0"/>
          <w:color w:val="3F3F3F"/>
          <w:spacing w:val="-1"/>
        </w:rPr>
        <w:t xml:space="preserve"> </w:t>
      </w:r>
      <w:r>
        <w:rPr>
          <w:b w:val="0"/>
          <w:bCs w:val="0"/>
          <w:color w:val="3F3F3F"/>
          <w:spacing w:val="-2"/>
        </w:rPr>
        <w:t>1525</w:t>
      </w:r>
      <w:r w:rsidR="00310748">
        <w:rPr>
          <w:b w:val="0"/>
          <w:bCs w:val="0"/>
          <w:color w:val="3F3F3F"/>
          <w:spacing w:val="-2"/>
        </w:rPr>
        <w:t>4147</w:t>
      </w:r>
      <w:r>
        <w:rPr>
          <w:b w:val="0"/>
          <w:bCs w:val="0"/>
          <w:color w:val="3F3F3F"/>
          <w:spacing w:val="-2"/>
        </w:rPr>
        <w:t>833</w:t>
      </w:r>
    </w:p>
    <w:p w14:paraId="4636FAA1" w14:textId="69C55011" w:rsidR="002C54BE" w:rsidRPr="00310748" w:rsidRDefault="00310748" w:rsidP="00310748">
      <w:pPr>
        <w:pStyle w:val="a3"/>
        <w:kinsoku w:val="0"/>
        <w:overflowPunct w:val="0"/>
        <w:spacing w:line="293" w:lineRule="exact"/>
        <w:ind w:left="120"/>
        <w:rPr>
          <w:b w:val="0"/>
          <w:bCs w:val="0"/>
          <w:color w:val="3F3F3F"/>
          <w:spacing w:val="2"/>
        </w:rPr>
      </w:pPr>
      <w:r w:rsidRPr="00310748">
        <w:rPr>
          <w:b w:val="0"/>
          <w:bCs w:val="0"/>
          <w:color w:val="3F3F3F"/>
          <w:spacing w:val="2"/>
        </w:rPr>
        <w:t>ning.wang@</w:t>
      </w:r>
      <w:r>
        <w:rPr>
          <w:rFonts w:hint="eastAsia"/>
          <w:b w:val="0"/>
          <w:bCs w:val="0"/>
          <w:color w:val="3F3F3F"/>
          <w:spacing w:val="2"/>
        </w:rPr>
        <w:t>etoonpack</w:t>
      </w:r>
      <w:r w:rsidRPr="00310748">
        <w:rPr>
          <w:b w:val="0"/>
          <w:bCs w:val="0"/>
          <w:color w:val="3F3F3F"/>
          <w:spacing w:val="2"/>
        </w:rPr>
        <w:t>.com</w:t>
      </w:r>
    </w:p>
    <w:p w14:paraId="4639DEAF" w14:textId="77777777" w:rsidR="002C54BE" w:rsidRDefault="002C54BE">
      <w:pPr>
        <w:pStyle w:val="a3"/>
        <w:kinsoku w:val="0"/>
        <w:overflowPunct w:val="0"/>
        <w:spacing w:before="3"/>
        <w:rPr>
          <w:b w:val="0"/>
          <w:bCs w:val="0"/>
          <w:sz w:val="27"/>
          <w:szCs w:val="27"/>
        </w:rPr>
      </w:pPr>
    </w:p>
    <w:p w14:paraId="3520C481" w14:textId="77777777" w:rsidR="002C54BE" w:rsidRDefault="00000000">
      <w:pPr>
        <w:pStyle w:val="2"/>
        <w:kinsoku w:val="0"/>
        <w:overflowPunct w:val="0"/>
        <w:rPr>
          <w:color w:val="3F3F3F"/>
          <w:u w:val="none"/>
        </w:rPr>
      </w:pPr>
      <w:r>
        <w:rPr>
          <w:rFonts w:hint="eastAsia"/>
          <w:color w:val="3F3F3F"/>
        </w:rPr>
        <w:t>汇总</w:t>
      </w:r>
      <w:r>
        <w:rPr>
          <w:color w:val="3F3F3F"/>
          <w:spacing w:val="-2"/>
        </w:rPr>
        <w:t>/</w:t>
      </w:r>
      <w:r w:rsidRPr="00877F9E">
        <w:rPr>
          <w:rFonts w:ascii="Calibri" w:hAnsi="Calibri" w:cs="Calibri"/>
          <w:color w:val="3F3F3F"/>
          <w:spacing w:val="-2"/>
        </w:rPr>
        <w:t>Summary</w:t>
      </w:r>
    </w:p>
    <w:p w14:paraId="451F560A" w14:textId="77777777" w:rsidR="002C54BE" w:rsidRDefault="00000000">
      <w:pPr>
        <w:pStyle w:val="a3"/>
        <w:kinsoku w:val="0"/>
        <w:overflowPunct w:val="0"/>
        <w:rPr>
          <w:sz w:val="32"/>
          <w:szCs w:val="32"/>
        </w:rPr>
      </w:pPr>
      <w:r>
        <w:rPr>
          <w:rFonts w:ascii="Times New Roman" w:eastAsiaTheme="minorEastAsia" w:cs="Times New Roman"/>
          <w:b w:val="0"/>
          <w:bCs w:val="0"/>
          <w:sz w:val="24"/>
          <w:szCs w:val="24"/>
        </w:rPr>
        <w:br w:type="column"/>
      </w:r>
    </w:p>
    <w:p w14:paraId="5E349AEB" w14:textId="77777777" w:rsidR="002C54BE" w:rsidRDefault="002C54BE">
      <w:pPr>
        <w:pStyle w:val="a3"/>
        <w:kinsoku w:val="0"/>
        <w:overflowPunct w:val="0"/>
        <w:rPr>
          <w:sz w:val="32"/>
          <w:szCs w:val="32"/>
        </w:rPr>
      </w:pPr>
    </w:p>
    <w:p w14:paraId="232808AF" w14:textId="77777777" w:rsidR="002C54BE" w:rsidRDefault="002C54BE">
      <w:pPr>
        <w:pStyle w:val="a3"/>
        <w:kinsoku w:val="0"/>
        <w:overflowPunct w:val="0"/>
        <w:spacing w:before="18"/>
        <w:rPr>
          <w:sz w:val="26"/>
          <w:szCs w:val="26"/>
        </w:rPr>
      </w:pPr>
    </w:p>
    <w:p w14:paraId="51E1D6D9" w14:textId="16C0610F" w:rsidR="002C54BE" w:rsidRPr="006D132B" w:rsidRDefault="00000000">
      <w:pPr>
        <w:pStyle w:val="1"/>
        <w:kinsoku w:val="0"/>
        <w:overflowPunct w:val="0"/>
        <w:rPr>
          <w:rFonts w:ascii="Calibri" w:hAnsi="Calibri" w:cs="Calibri"/>
          <w:color w:val="7F7F7F"/>
          <w:spacing w:val="-2"/>
          <w:sz w:val="28"/>
          <w:szCs w:val="28"/>
        </w:rPr>
      </w:pPr>
      <w:r w:rsidRPr="006D132B">
        <w:rPr>
          <w:rFonts w:ascii="Calibri" w:hAnsi="Calibri" w:cs="Calibri"/>
          <w:color w:val="7F7F7F"/>
          <w:spacing w:val="-2"/>
          <w:sz w:val="28"/>
          <w:szCs w:val="28"/>
        </w:rPr>
        <w:t>PROJECT</w:t>
      </w:r>
      <w:r w:rsidR="006D132B" w:rsidRPr="006D132B">
        <w:rPr>
          <w:rFonts w:ascii="Calibri" w:hAnsi="Calibri" w:cs="Calibri"/>
          <w:color w:val="7F7F7F"/>
          <w:spacing w:val="-2"/>
          <w:sz w:val="28"/>
          <w:szCs w:val="28"/>
        </w:rPr>
        <w:t>:</w:t>
      </w:r>
    </w:p>
    <w:p w14:paraId="5FFC224A" w14:textId="20CD7DCE" w:rsidR="002C54BE" w:rsidRDefault="00000000">
      <w:pPr>
        <w:pStyle w:val="a3"/>
        <w:kinsoku w:val="0"/>
        <w:overflowPunct w:val="0"/>
        <w:spacing w:line="353" w:lineRule="exact"/>
        <w:ind w:left="120"/>
        <w:rPr>
          <w:color w:val="7F7F7F"/>
          <w:spacing w:val="-1"/>
        </w:rPr>
      </w:pPr>
      <w:r>
        <w:rPr>
          <w:rFonts w:hint="eastAsia"/>
          <w:color w:val="7F7F7F"/>
        </w:rPr>
        <w:t>隶属项目：</w:t>
      </w:r>
      <w:r>
        <w:rPr>
          <w:color w:val="7F7F7F"/>
        </w:rPr>
        <w:t>C10</w:t>
      </w:r>
      <w:r w:rsidR="00310748">
        <w:rPr>
          <w:color w:val="7F7F7F"/>
        </w:rPr>
        <w:t>0689</w:t>
      </w:r>
      <w:r w:rsidR="00310748" w:rsidRPr="00310748">
        <w:rPr>
          <w:rFonts w:hint="eastAsia"/>
          <w:color w:val="7F7F7F"/>
          <w:spacing w:val="-1"/>
        </w:rPr>
        <w:t>-壳牌(中国)有限公司</w:t>
      </w:r>
    </w:p>
    <w:p w14:paraId="66BC5A74" w14:textId="77777777" w:rsidR="002C54BE" w:rsidRDefault="00000000" w:rsidP="006D132B">
      <w:pPr>
        <w:pStyle w:val="a5"/>
        <w:kinsoku w:val="0"/>
        <w:overflowPunct w:val="0"/>
        <w:spacing w:line="172" w:lineRule="auto"/>
        <w:jc w:val="right"/>
        <w:rPr>
          <w:color w:val="999999"/>
          <w:spacing w:val="-2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  <w:r>
        <w:rPr>
          <w:rFonts w:hint="eastAsia"/>
          <w:color w:val="999999"/>
          <w:spacing w:val="-2"/>
        </w:rPr>
        <w:t>易通安达</w:t>
      </w:r>
      <w:r>
        <w:rPr>
          <w:color w:val="999999"/>
          <w:spacing w:val="-2"/>
        </w:rPr>
        <w:t>-</w:t>
      </w:r>
      <w:r>
        <w:rPr>
          <w:rFonts w:hint="eastAsia"/>
          <w:color w:val="999999"/>
          <w:spacing w:val="-2"/>
        </w:rPr>
        <w:t>对账单</w:t>
      </w:r>
      <w:r>
        <w:rPr>
          <w:color w:val="999999"/>
          <w:spacing w:val="-2"/>
        </w:rPr>
        <w:t xml:space="preserve"> </w:t>
      </w:r>
      <w:r w:rsidRPr="006D132B">
        <w:rPr>
          <w:rFonts w:ascii="Calibri" w:hAnsi="Calibri" w:cs="Calibri"/>
          <w:color w:val="999999"/>
          <w:spacing w:val="-2"/>
          <w:sz w:val="44"/>
          <w:szCs w:val="44"/>
        </w:rPr>
        <w:t>STATEMENT</w:t>
      </w:r>
    </w:p>
    <w:p w14:paraId="62E711B8" w14:textId="77777777" w:rsidR="002C54BE" w:rsidRDefault="00000000">
      <w:pPr>
        <w:pStyle w:val="1"/>
        <w:kinsoku w:val="0"/>
        <w:overflowPunct w:val="0"/>
        <w:spacing w:before="332" w:line="442" w:lineRule="exact"/>
        <w:ind w:left="0" w:right="119"/>
        <w:jc w:val="right"/>
        <w:rPr>
          <w:color w:val="3F3F3F"/>
          <w:spacing w:val="-3"/>
        </w:rPr>
      </w:pPr>
      <w:r>
        <w:rPr>
          <w:rFonts w:hint="eastAsia"/>
          <w:color w:val="3F3F3F"/>
          <w:spacing w:val="-3"/>
        </w:rPr>
        <w:t>结算单号</w:t>
      </w:r>
    </w:p>
    <w:p w14:paraId="559FAA2A" w14:textId="2CA8ED2F" w:rsidR="002C54BE" w:rsidRDefault="00000000">
      <w:pPr>
        <w:pStyle w:val="a3"/>
        <w:kinsoku w:val="0"/>
        <w:overflowPunct w:val="0"/>
        <w:spacing w:line="442" w:lineRule="exact"/>
        <w:ind w:right="118"/>
        <w:jc w:val="right"/>
        <w:rPr>
          <w:color w:val="3F3F3F"/>
          <w:spacing w:val="-4"/>
          <w:sz w:val="24"/>
          <w:szCs w:val="24"/>
        </w:rPr>
      </w:pPr>
      <w:r>
        <w:rPr>
          <w:color w:val="3F3F3F"/>
          <w:spacing w:val="-4"/>
          <w:sz w:val="24"/>
          <w:szCs w:val="24"/>
        </w:rPr>
        <w:t>1172</w:t>
      </w:r>
    </w:p>
    <w:p w14:paraId="695003CB" w14:textId="0C12CA09" w:rsidR="002C54BE" w:rsidRDefault="00BF1307">
      <w:pPr>
        <w:pStyle w:val="a3"/>
        <w:kinsoku w:val="0"/>
        <w:overflowPunct w:val="0"/>
        <w:ind w:left="1932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w:drawing>
          <wp:inline distT="0" distB="0" distL="0" distR="0" wp14:anchorId="67DB8322" wp14:editId="0860FE92">
            <wp:extent cx="379730" cy="37973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E6A39" w14:textId="77777777" w:rsidR="002C54BE" w:rsidRDefault="002C54BE">
      <w:pPr>
        <w:pStyle w:val="a3"/>
        <w:kinsoku w:val="0"/>
        <w:overflowPunct w:val="0"/>
        <w:ind w:left="1932"/>
        <w:rPr>
          <w:b w:val="0"/>
          <w:bCs w:val="0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num="3" w:space="720" w:equalWidth="0">
            <w:col w:w="5766" w:space="634"/>
            <w:col w:w="4878" w:space="1709"/>
            <w:col w:w="3253"/>
          </w:cols>
          <w:noEndnote/>
        </w:sectPr>
      </w:pPr>
    </w:p>
    <w:p w14:paraId="672DE0A0" w14:textId="77777777" w:rsidR="002C54BE" w:rsidRDefault="002C54BE">
      <w:pPr>
        <w:pStyle w:val="a3"/>
        <w:kinsoku w:val="0"/>
        <w:overflowPunct w:val="0"/>
        <w:spacing w:before="10"/>
        <w:rPr>
          <w:sz w:val="2"/>
          <w:szCs w:val="2"/>
        </w:rPr>
      </w:pPr>
    </w:p>
    <w:tbl>
      <w:tblPr>
        <w:tblW w:w="16030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1"/>
        <w:gridCol w:w="3260"/>
        <w:gridCol w:w="3260"/>
        <w:gridCol w:w="3119"/>
        <w:gridCol w:w="3260"/>
      </w:tblGrid>
      <w:tr w:rsidR="00C26EE0" w14:paraId="2E3B04A4" w14:textId="77777777" w:rsidTr="00C33E0A">
        <w:trPr>
          <w:trHeight w:val="451"/>
        </w:trPr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4ADBC34" w14:textId="77777777" w:rsidR="00C26EE0" w:rsidRDefault="00C26EE0" w:rsidP="005A2F95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结算单日期</w:t>
            </w:r>
          </w:p>
          <w:p w14:paraId="72CD3F6E" w14:textId="2819F621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STATEMENT DATE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3EDE644" w14:textId="77777777" w:rsidR="00C26EE0" w:rsidRPr="007848E9" w:rsidRDefault="00C26EE0" w:rsidP="00C26EE0">
            <w:pPr>
              <w:pStyle w:val="TableParagraph"/>
              <w:kinsoku w:val="0"/>
              <w:overflowPunct w:val="0"/>
              <w:spacing w:before="0" w:line="195" w:lineRule="atLeast"/>
              <w:ind w:left="138" w:hangingChars="100" w:hanging="138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7848E9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结算期间</w:t>
            </w:r>
          </w:p>
          <w:p w14:paraId="006D64EC" w14:textId="08A7AF79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BUSINESS PERIOD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7DE24D9" w14:textId="77777777" w:rsidR="00C26EE0" w:rsidRDefault="00C26EE0" w:rsidP="00C26EE0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proofErr w:type="gramStart"/>
            <w:r w:rsidRPr="004E4F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结算单总折扣</w:t>
            </w:r>
            <w:proofErr w:type="gramEnd"/>
          </w:p>
          <w:p w14:paraId="543B699B" w14:textId="203886AE" w:rsidR="00C26EE0" w:rsidRPr="00877F9E" w:rsidRDefault="00C26EE0" w:rsidP="004E4F63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DISCOUNT AMOUNT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64F49C9" w14:textId="77777777" w:rsidR="00C26EE0" w:rsidRPr="004E4F63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proofErr w:type="gramStart"/>
            <w:r w:rsidRPr="004E4F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结算单总金额</w:t>
            </w:r>
            <w:proofErr w:type="gramEnd"/>
          </w:p>
          <w:p w14:paraId="2ACE5BC5" w14:textId="781C2F91" w:rsidR="00C26EE0" w:rsidRPr="00877F9E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TOTAL BALANCE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9A34D70" w14:textId="77777777" w:rsidR="00C26EE0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结算货币</w:t>
            </w:r>
          </w:p>
          <w:p w14:paraId="18DE965C" w14:textId="77777777" w:rsidR="00C26EE0" w:rsidRPr="00877F9E" w:rsidRDefault="00C26EE0" w:rsidP="00BC14CA">
            <w:pPr>
              <w:pStyle w:val="TableParagraph"/>
              <w:kinsoku w:val="0"/>
              <w:overflowPunct w:val="0"/>
              <w:spacing w:before="0" w:line="195" w:lineRule="atLeas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CURRENCY</w:t>
            </w:r>
          </w:p>
        </w:tc>
      </w:tr>
      <w:tr w:rsidR="00C26EE0" w14:paraId="3D77FCC9" w14:textId="77777777" w:rsidTr="00C33E0A">
        <w:trPr>
          <w:trHeight w:val="390"/>
        </w:trPr>
        <w:tc>
          <w:tcPr>
            <w:tcW w:w="313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92DCA6A" w14:textId="4E10007D" w:rsidR="00C26EE0" w:rsidRDefault="00C26EE0" w:rsidP="007848E9">
            <w:pPr>
              <w:pStyle w:val="TableParagraph"/>
              <w:kinsoku w:val="0"/>
              <w:overflowPunct w:val="0"/>
              <w:spacing w:before="47"/>
              <w:rPr>
                <w:color w:val="3F3F3F"/>
                <w:spacing w:val="-5"/>
                <w:sz w:val="16"/>
                <w:szCs w:val="16"/>
              </w:rPr>
            </w:pPr>
            <w:r>
              <w:rPr>
                <w:color w:val="3F3F3F"/>
                <w:spacing w:val="-2"/>
                <w:sz w:val="16"/>
                <w:szCs w:val="16"/>
              </w:rPr>
              <w:t>2024-02-</w:t>
            </w:r>
            <w:r>
              <w:rPr>
                <w:color w:val="3F3F3F"/>
                <w:spacing w:val="-5"/>
                <w:sz w:val="16"/>
                <w:szCs w:val="16"/>
              </w:rPr>
              <w:t>05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BB1F3F" w14:textId="7EE1126D" w:rsidR="00C26EE0" w:rsidRPr="004E4F63" w:rsidRDefault="00C26EE0" w:rsidP="004E4F63">
            <w:pPr>
              <w:pStyle w:val="TableParagraph"/>
              <w:kinsoku w:val="0"/>
              <w:overflowPunct w:val="0"/>
              <w:spacing w:before="47"/>
              <w:rPr>
                <w:color w:val="3F3F3F"/>
                <w:spacing w:val="-2"/>
                <w:sz w:val="16"/>
                <w:szCs w:val="16"/>
              </w:rPr>
            </w:pPr>
            <w:r>
              <w:rPr>
                <w:color w:val="3F3F3F"/>
                <w:spacing w:val="-2"/>
                <w:sz w:val="16"/>
                <w:szCs w:val="16"/>
              </w:rPr>
              <w:t>2024-01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AA8C75" w14:textId="52A5E4FF" w:rsidR="00C26EE0" w:rsidRDefault="00C26EE0" w:rsidP="00BC14CA">
            <w:pPr>
              <w:pStyle w:val="TableParagraph"/>
              <w:kinsoku w:val="0"/>
              <w:overflowPunct w:val="0"/>
              <w:spacing w:before="47"/>
              <w:rPr>
                <w:b/>
                <w:bCs/>
                <w:color w:val="3F3F3F"/>
                <w:spacing w:val="-4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4"/>
                <w:sz w:val="16"/>
                <w:szCs w:val="16"/>
              </w:rPr>
              <w:t>0.00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6DB0C71" w14:textId="221D52DC" w:rsidR="00C26EE0" w:rsidRDefault="00EF6121" w:rsidP="007848E9">
            <w:pPr>
              <w:pStyle w:val="TableParagraph"/>
              <w:kinsoku w:val="0"/>
              <w:overflowPunct w:val="0"/>
              <w:spacing w:before="47"/>
              <w:ind w:left="770" w:right="837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474.32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2" w:space="0" w:color="000000"/>
            </w:tcBorders>
          </w:tcPr>
          <w:p w14:paraId="2C791DC6" w14:textId="77777777" w:rsidR="00C26EE0" w:rsidRPr="00BC14CA" w:rsidRDefault="00C26EE0" w:rsidP="00BC14CA">
            <w:pPr>
              <w:pStyle w:val="TableParagraph"/>
              <w:kinsoku w:val="0"/>
              <w:overflowPunct w:val="0"/>
              <w:spacing w:before="47"/>
              <w:ind w:left="770" w:right="837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RMB</w:t>
            </w:r>
            <w:r w:rsidRPr="00BC14CA">
              <w:rPr>
                <w:b/>
                <w:bCs/>
                <w:color w:val="3F3F3F"/>
                <w:spacing w:val="-2"/>
                <w:sz w:val="16"/>
                <w:szCs w:val="16"/>
              </w:rPr>
              <w:t>-</w:t>
            </w:r>
            <w:r w:rsidRPr="00BC14CA">
              <w:rPr>
                <w:rFonts w:hint="eastAsia"/>
                <w:b/>
                <w:bCs/>
                <w:color w:val="3F3F3F"/>
                <w:spacing w:val="-2"/>
                <w:sz w:val="16"/>
                <w:szCs w:val="16"/>
              </w:rPr>
              <w:t>人民币</w:t>
            </w:r>
          </w:p>
        </w:tc>
      </w:tr>
    </w:tbl>
    <w:p w14:paraId="3A354F81" w14:textId="77777777" w:rsidR="00C33E0A" w:rsidRDefault="00C33E0A"/>
    <w:tbl>
      <w:tblPr>
        <w:tblW w:w="16030" w:type="dxa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1"/>
        <w:gridCol w:w="1560"/>
        <w:gridCol w:w="4961"/>
        <w:gridCol w:w="4961"/>
        <w:gridCol w:w="992"/>
        <w:gridCol w:w="567"/>
        <w:gridCol w:w="1418"/>
      </w:tblGrid>
      <w:tr w:rsidR="00680752" w14:paraId="6FA9D0C5" w14:textId="77777777" w:rsidTr="001A0241">
        <w:trPr>
          <w:trHeight w:val="390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F298C47" w14:textId="77777777" w:rsidR="00925C4C" w:rsidRDefault="00925C4C" w:rsidP="00925C4C">
            <w:pPr>
              <w:pStyle w:val="TableParagraph"/>
              <w:kinsoku w:val="0"/>
              <w:overflowPunct w:val="0"/>
              <w:spacing w:before="0" w:line="195" w:lineRule="exact"/>
              <w:ind w:left="40"/>
              <w:jc w:val="lef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费用项目</w:t>
            </w:r>
          </w:p>
          <w:p w14:paraId="37F750CB" w14:textId="77777777" w:rsidR="00925C4C" w:rsidRPr="00680752" w:rsidRDefault="00925C4C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COST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ITEM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0D06D4C9" w14:textId="77777777" w:rsidR="00680752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 xml:space="preserve">客户 </w:t>
            </w:r>
            <w:proofErr w:type="spellStart"/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Sold</w:t>
            </w:r>
            <w:r w:rsidRPr="00680752">
              <w:rPr>
                <w:b/>
                <w:bCs/>
                <w:color w:val="3F3F3F"/>
                <w:spacing w:val="-2"/>
                <w:sz w:val="14"/>
                <w:szCs w:val="14"/>
              </w:rPr>
              <w:t>T</w:t>
            </w: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o</w:t>
            </w:r>
            <w:proofErr w:type="spellEnd"/>
          </w:p>
          <w:p w14:paraId="6631FCD1" w14:textId="243E5441" w:rsidR="00925C4C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 (CUSTOMER)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3518B46A" w14:textId="77777777" w:rsidR="00680752" w:rsidRPr="00680752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客户 ShipTo</w:t>
            </w:r>
          </w:p>
          <w:p w14:paraId="4F6BFFDF" w14:textId="0FCE279E" w:rsidR="00925C4C" w:rsidRDefault="00680752" w:rsidP="0068075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  <w:vAlign w:val="center"/>
          </w:tcPr>
          <w:p w14:paraId="24234DF2" w14:textId="77777777" w:rsidR="00925C4C" w:rsidRDefault="00925C4C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 xml:space="preserve">回收地点 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="00A91E76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客户未扫码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  <w:p w14:paraId="199FB7F9" w14:textId="1029C47E" w:rsidR="00A91E76" w:rsidRPr="00877F9E" w:rsidRDefault="00A91E76" w:rsidP="00925C4C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PICKUP FROM (C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.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NOT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S</w:t>
            </w:r>
            <w:r w:rsidR="0095413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CANNED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F6193D7" w14:textId="1CEB66CC" w:rsidR="00925C4C" w:rsidRDefault="00925C4C" w:rsidP="00C33E0A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数量</w:t>
            </w:r>
          </w:p>
          <w:p w14:paraId="7D716469" w14:textId="77777777" w:rsidR="00925C4C" w:rsidRPr="00877F9E" w:rsidRDefault="00925C4C" w:rsidP="00C33E0A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QTY.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2261106" w14:textId="4E0BC91C" w:rsidR="00925C4C" w:rsidRDefault="00925C4C" w:rsidP="00C33E0A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金额合计</w:t>
            </w:r>
          </w:p>
          <w:p w14:paraId="0967D6D8" w14:textId="3C8FCA4A" w:rsidR="00925C4C" w:rsidRPr="00877F9E" w:rsidRDefault="00925C4C" w:rsidP="00C33E0A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AMOUNT</w:t>
            </w:r>
          </w:p>
        </w:tc>
      </w:tr>
      <w:tr w:rsidR="00925C4C" w14:paraId="4D0DD6AE" w14:textId="77777777" w:rsidTr="001A0241">
        <w:trPr>
          <w:trHeight w:val="290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0BAFE28" w14:textId="04EA64B3" w:rsidR="00925C4C" w:rsidRDefault="00925C4C" w:rsidP="00925C4C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1. </w:t>
            </w: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滞箱费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E4EF05" w14:textId="22D86798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930ABF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B3668" w14:textId="5423310C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5251E" w14:textId="22984A80" w:rsidR="00925C4C" w:rsidRDefault="00A91E76" w:rsidP="00925C4C">
            <w:pPr>
              <w:pStyle w:val="TableParagraph"/>
              <w:kinsoku w:val="0"/>
              <w:overflowPunct w:val="0"/>
              <w:spacing w:before="0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3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5DA88B" w14:textId="49C43E7C" w:rsidR="00925C4C" w:rsidRDefault="008214DE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17C29F" w14:textId="77777777" w:rsidR="00925C4C" w:rsidRDefault="00925C4C" w:rsidP="00925C4C">
            <w:pPr>
              <w:pStyle w:val="TableParagraph"/>
              <w:kinsoku w:val="0"/>
              <w:overflowPunct w:val="0"/>
              <w:spacing w:before="16" w:line="254" w:lineRule="exact"/>
              <w:ind w:right="89"/>
              <w:jc w:val="right"/>
              <w:rPr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E92492A" w14:textId="1654365E" w:rsidR="00925C4C" w:rsidRDefault="00EF6121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129.39</w:t>
            </w:r>
          </w:p>
        </w:tc>
      </w:tr>
      <w:tr w:rsidR="00925C4C" w14:paraId="39611667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6F1A5F5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29D6798" w14:textId="19A402BE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94BBCFF" w14:textId="14DE292E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F786C31" w14:textId="476EE817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69DB5283" w14:textId="57E01DE4" w:rsidR="00925C4C" w:rsidRPr="00A10761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DF96D11" w14:textId="77777777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23B17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4D9FA39" w14:textId="3A949C19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="00EF6121">
              <w:rPr>
                <w:color w:val="3F3F3F"/>
                <w:spacing w:val="-2"/>
                <w:sz w:val="14"/>
                <w:szCs w:val="14"/>
              </w:rPr>
              <w:t>27</w:t>
            </w:r>
            <w:r>
              <w:rPr>
                <w:color w:val="3F3F3F"/>
                <w:spacing w:val="-2"/>
                <w:sz w:val="14"/>
                <w:szCs w:val="14"/>
              </w:rPr>
              <w:t>.36</w:t>
            </w:r>
          </w:p>
        </w:tc>
      </w:tr>
      <w:tr w:rsidR="00925C4C" w14:paraId="7A5B5B34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C14E665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8D77F24" w14:textId="6723FCF4" w:rsidR="00925C4C" w:rsidRPr="00930ABF" w:rsidRDefault="00136BF8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242AD26" w14:textId="434E4CA7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NA-</w:t>
            </w:r>
            <w:r w:rsidR="00136BF8">
              <w:rPr>
                <w:rFonts w:hint="eastAsia"/>
                <w:color w:val="3F3F3F"/>
                <w:spacing w:val="-2"/>
                <w:sz w:val="14"/>
                <w:szCs w:val="14"/>
              </w:rPr>
              <w:t>客户发货未扫码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E3568BC" w14:textId="554EB418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="00136BF8">
              <w:rPr>
                <w:color w:val="3F3F3F"/>
                <w:spacing w:val="-2"/>
                <w:sz w:val="14"/>
                <w:szCs w:val="14"/>
              </w:rPr>
              <w:t>-</w:t>
            </w:r>
            <w:r w:rsidR="00A91E76"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1FFDA47" w14:textId="13049203" w:rsidR="00925C4C" w:rsidRPr="00A10761" w:rsidRDefault="008214DE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6F65916F" w14:textId="7CE2563D" w:rsidR="00925C4C" w:rsidRPr="00323B17" w:rsidRDefault="00136BF8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23B17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26893FA5" w14:textId="130F74CA" w:rsidR="00925C4C" w:rsidRDefault="00EF6121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172.48</w:t>
            </w:r>
          </w:p>
        </w:tc>
      </w:tr>
      <w:tr w:rsidR="00925C4C" w14:paraId="679919A7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CA54203" w14:textId="77777777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4AE249B3" w14:textId="77777777" w:rsidR="00925C4C" w:rsidRPr="00680752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SUB 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6324559" w14:textId="3B5E843D" w:rsidR="00925C4C" w:rsidRPr="00311912" w:rsidRDefault="008214DE" w:rsidP="00925C4C">
            <w:pPr>
              <w:pStyle w:val="TableParagraph"/>
              <w:kinsoku w:val="0"/>
              <w:overflowPunct w:val="0"/>
              <w:spacing w:before="16" w:line="251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270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319B41B2" w14:textId="77777777" w:rsidR="00925C4C" w:rsidRPr="00311912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 w:rsidRPr="00311912">
              <w:rPr>
                <w:rFonts w:hint="eastAsia"/>
                <w:color w:val="3F3F3F"/>
                <w:spacing w:val="-2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2C3425C1" w14:textId="2B89519D" w:rsidR="00925C4C" w:rsidRDefault="00EF6121" w:rsidP="00925C4C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EF6121">
              <w:rPr>
                <w:b/>
                <w:bCs/>
                <w:color w:val="3F3F3F"/>
                <w:spacing w:val="-2"/>
                <w:sz w:val="14"/>
                <w:szCs w:val="14"/>
              </w:rPr>
              <w:t>529.2</w:t>
            </w: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0</w:t>
            </w:r>
          </w:p>
        </w:tc>
      </w:tr>
      <w:tr w:rsidR="00925C4C" w14:paraId="7D52DAA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CAA5857" w14:textId="72BC216A" w:rsidR="00925C4C" w:rsidRDefault="00925C4C" w:rsidP="00925C4C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2. </w:t>
            </w:r>
            <w:proofErr w:type="gramStart"/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滞箱费</w:t>
            </w:r>
            <w:proofErr w:type="gramEnd"/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抵扣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E0BBE99" w14:textId="4C1B15B8" w:rsidR="00925C4C" w:rsidRPr="00930ABF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39BC7E0" w14:textId="5CB0F93F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25C4C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A4FC37A" w14:textId="475FE9E4" w:rsidR="00925C4C" w:rsidRPr="00323B17" w:rsidRDefault="00A91E76" w:rsidP="00925C4C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710AF6C2" w14:textId="20E230C7" w:rsidR="00925C4C" w:rsidRPr="00A10761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="00040C9E">
              <w:rPr>
                <w:color w:val="3F3F3F"/>
                <w:spacing w:val="-2"/>
                <w:sz w:val="14"/>
                <w:szCs w:val="14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CA96FB4" w14:textId="3211630D" w:rsidR="00925C4C" w:rsidRPr="00323B17" w:rsidRDefault="00925C4C" w:rsidP="00925C4C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B2F36B7" w14:textId="51288A0C" w:rsidR="00925C4C" w:rsidRDefault="00925C4C" w:rsidP="00925C4C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="00152BFE">
              <w:rPr>
                <w:color w:val="3F3F3F"/>
                <w:spacing w:val="-2"/>
                <w:sz w:val="14"/>
                <w:szCs w:val="14"/>
              </w:rPr>
              <w:t>1</w:t>
            </w:r>
            <w:r w:rsidR="00EF6121">
              <w:rPr>
                <w:color w:val="3F3F3F"/>
                <w:spacing w:val="-2"/>
                <w:sz w:val="14"/>
                <w:szCs w:val="14"/>
              </w:rPr>
              <w:t>5</w:t>
            </w:r>
            <w:r>
              <w:rPr>
                <w:color w:val="3F3F3F"/>
                <w:spacing w:val="-2"/>
                <w:sz w:val="14"/>
                <w:szCs w:val="14"/>
              </w:rPr>
              <w:t>8</w:t>
            </w:r>
            <w:r w:rsidR="00152BFE">
              <w:rPr>
                <w:color w:val="3F3F3F"/>
                <w:spacing w:val="-2"/>
                <w:sz w:val="14"/>
                <w:szCs w:val="14"/>
              </w:rPr>
              <w:t>.76</w:t>
            </w:r>
          </w:p>
        </w:tc>
      </w:tr>
      <w:tr w:rsidR="00040C9E" w14:paraId="188EFBE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71AE7E29" w14:textId="77777777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E2AE10E" w14:textId="43B8654A" w:rsidR="00040C9E" w:rsidRPr="00930ABF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A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5E08C128" w14:textId="1412AFA9" w:rsidR="00040C9E" w:rsidRPr="00925C4C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NA-</w:t>
            </w: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客户发货未扫码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0E70B07" w14:textId="2BE9AFD3" w:rsidR="00040C9E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A9EC9D0" w14:textId="35B0FF8B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2"/>
                <w:sz w:val="14"/>
                <w:szCs w:val="14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8B0E1DE" w14:textId="07A2B470" w:rsidR="00040C9E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04D5C90F" w14:textId="46432C47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-</w:t>
            </w:r>
            <w:r>
              <w:rPr>
                <w:color w:val="3F3F3F"/>
                <w:spacing w:val="-2"/>
                <w:sz w:val="14"/>
                <w:szCs w:val="14"/>
              </w:rPr>
              <w:t>64.68</w:t>
            </w:r>
          </w:p>
        </w:tc>
      </w:tr>
      <w:tr w:rsidR="00040C9E" w14:paraId="2872B29E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7CA6D19" w14:textId="77777777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4BC828A1" w14:textId="77777777" w:rsidR="00040C9E" w:rsidRPr="00680752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58CB8C71" w14:textId="69D96779" w:rsidR="00040C9E" w:rsidRPr="00A10761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-81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13D7B0BB" w14:textId="77777777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箱天</w:t>
            </w:r>
            <w:proofErr w:type="gramEnd"/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54A3BC11" w14:textId="3724DE4D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-158.76</w:t>
            </w:r>
          </w:p>
        </w:tc>
      </w:tr>
      <w:tr w:rsidR="00040C9E" w14:paraId="51A38986" w14:textId="77777777" w:rsidTr="001A0241">
        <w:trPr>
          <w:trHeight w:val="287"/>
        </w:trPr>
        <w:tc>
          <w:tcPr>
            <w:tcW w:w="157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3F3F3F"/>
            </w:tcBorders>
          </w:tcPr>
          <w:p w14:paraId="27D8CE4B" w14:textId="1F5C765E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 xml:space="preserve">3. </w:t>
            </w:r>
            <w:r>
              <w:rPr>
                <w:rFonts w:hint="eastAsia"/>
                <w:color w:val="3F3F3F"/>
                <w:spacing w:val="-4"/>
                <w:sz w:val="14"/>
                <w:szCs w:val="14"/>
              </w:rPr>
              <w:t>损坏赔偿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36EEA3D" w14:textId="786FCE27" w:rsidR="00040C9E" w:rsidRPr="00930ABF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11CFB95" w14:textId="6A759998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FEC394E" w14:textId="77777777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left="40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#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445F2553" w14:textId="54636D64" w:rsidR="00040C9E" w:rsidRPr="00A10761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1127BFA4" w14:textId="3C924A4A" w:rsidR="00040C9E" w:rsidRPr="00323B17" w:rsidRDefault="00040C9E" w:rsidP="00040C9E">
            <w:pPr>
              <w:pStyle w:val="TableParagraph"/>
              <w:kinsoku w:val="0"/>
              <w:overflowPunct w:val="0"/>
              <w:spacing w:before="16" w:line="251" w:lineRule="exact"/>
              <w:ind w:right="89"/>
              <w:jc w:val="righ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2" w:space="0" w:color="000000"/>
              <w:right w:val="single" w:sz="4" w:space="0" w:color="3F3F3F"/>
            </w:tcBorders>
          </w:tcPr>
          <w:p w14:paraId="3CEFABED" w14:textId="318354F8" w:rsidR="00040C9E" w:rsidRDefault="00040C9E" w:rsidP="00040C9E">
            <w:pPr>
              <w:pStyle w:val="TableParagraph"/>
              <w:kinsoku w:val="0"/>
              <w:overflowPunct w:val="0"/>
              <w:spacing w:before="0" w:line="254" w:lineRule="exac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54.88</w:t>
            </w:r>
          </w:p>
        </w:tc>
      </w:tr>
      <w:tr w:rsidR="00040C9E" w14:paraId="689B55C8" w14:textId="77777777" w:rsidTr="001A0241">
        <w:trPr>
          <w:trHeight w:val="29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09DFBF23" w14:textId="77777777" w:rsidR="00040C9E" w:rsidRDefault="00040C9E" w:rsidP="00040C9E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6"/>
                <w:szCs w:val="16"/>
              </w:rPr>
            </w:pPr>
          </w:p>
        </w:tc>
        <w:tc>
          <w:tcPr>
            <w:tcW w:w="11482" w:type="dxa"/>
            <w:gridSpan w:val="3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67B452F1" w14:textId="77777777" w:rsidR="00040C9E" w:rsidRPr="00680752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left="40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8075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SUB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8075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0BDECE5B" w14:textId="05686668" w:rsidR="00040C9E" w:rsidRPr="00A10761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D2F0F9"/>
          </w:tcPr>
          <w:p w14:paraId="7D9F34A0" w14:textId="5338CC34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ind w:right="89"/>
              <w:jc w:val="right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D2F0F9"/>
          </w:tcPr>
          <w:p w14:paraId="5FB2C779" w14:textId="165F8C48" w:rsidR="00040C9E" w:rsidRDefault="00040C9E" w:rsidP="00040C9E">
            <w:pPr>
              <w:pStyle w:val="TableParagraph"/>
              <w:kinsoku w:val="0"/>
              <w:overflowPunct w:val="0"/>
              <w:spacing w:before="18" w:line="254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4"/>
                <w:szCs w:val="14"/>
              </w:rPr>
              <w:t>54.88</w:t>
            </w:r>
          </w:p>
        </w:tc>
      </w:tr>
    </w:tbl>
    <w:p w14:paraId="533B1417" w14:textId="77777777" w:rsidR="002C54BE" w:rsidRDefault="002C54BE">
      <w:pPr>
        <w:rPr>
          <w:b/>
          <w:bCs/>
          <w:sz w:val="2"/>
          <w:szCs w:val="2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space="720" w:equalWidth="0">
            <w:col w:w="16240"/>
          </w:cols>
          <w:noEndnote/>
        </w:sectPr>
      </w:pPr>
    </w:p>
    <w:p w14:paraId="231DFAEB" w14:textId="77777777" w:rsidR="002C54BE" w:rsidRDefault="00000000">
      <w:pPr>
        <w:pStyle w:val="2"/>
        <w:kinsoku w:val="0"/>
        <w:overflowPunct w:val="0"/>
        <w:spacing w:before="43"/>
        <w:rPr>
          <w:color w:val="3F3F3F"/>
          <w:u w:val="none"/>
        </w:rPr>
      </w:pPr>
      <w:r>
        <w:rPr>
          <w:rFonts w:hint="eastAsia"/>
          <w:color w:val="3F3F3F"/>
        </w:rPr>
        <w:lastRenderedPageBreak/>
        <w:t>明细</w:t>
      </w:r>
      <w:r>
        <w:rPr>
          <w:color w:val="3F3F3F"/>
          <w:spacing w:val="-2"/>
        </w:rPr>
        <w:t>/</w:t>
      </w:r>
      <w:r w:rsidRPr="00A93A9E">
        <w:rPr>
          <w:rFonts w:ascii="Calibri" w:hAnsi="Calibri" w:cs="Calibri"/>
          <w:color w:val="3F3F3F"/>
          <w:spacing w:val="-2"/>
        </w:rPr>
        <w:t>Details</w:t>
      </w:r>
    </w:p>
    <w:p w14:paraId="502FC9F5" w14:textId="77777777" w:rsidR="002C54BE" w:rsidRDefault="00000000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spacing w:before="68" w:line="353" w:lineRule="exact"/>
        <w:rPr>
          <w:b/>
          <w:bCs/>
          <w:color w:val="3F3F3F"/>
          <w:sz w:val="20"/>
          <w:szCs w:val="20"/>
          <w:u w:val="none"/>
        </w:rPr>
      </w:pPr>
      <w:proofErr w:type="gramStart"/>
      <w:r>
        <w:rPr>
          <w:rFonts w:hint="eastAsia"/>
          <w:b/>
          <w:bCs/>
          <w:color w:val="3F3F3F"/>
          <w:sz w:val="20"/>
          <w:szCs w:val="20"/>
        </w:rPr>
        <w:t>滞箱费</w:t>
      </w:r>
      <w:proofErr w:type="gramEnd"/>
      <w:r>
        <w:rPr>
          <w:b/>
          <w:bCs/>
          <w:color w:val="3F3F3F"/>
          <w:sz w:val="20"/>
          <w:szCs w:val="20"/>
        </w:rPr>
        <w:t>/</w:t>
      </w:r>
      <w:r w:rsidRPr="00A93A9E">
        <w:rPr>
          <w:rFonts w:ascii="Calibri" w:hAnsi="Calibri" w:cs="Calibri"/>
          <w:b/>
          <w:bCs/>
          <w:color w:val="3F3F3F"/>
          <w:sz w:val="20"/>
          <w:szCs w:val="20"/>
        </w:rPr>
        <w:t>Overdue</w:t>
      </w:r>
      <w:r w:rsidRPr="00A93A9E">
        <w:rPr>
          <w:rFonts w:ascii="Calibri" w:hAnsi="Calibri" w:cs="Calibri"/>
          <w:b/>
          <w:bCs/>
          <w:color w:val="3F3F3F"/>
          <w:spacing w:val="-11"/>
          <w:sz w:val="20"/>
          <w:szCs w:val="20"/>
        </w:rPr>
        <w:t xml:space="preserve"> </w:t>
      </w:r>
      <w:r w:rsidRPr="00A93A9E">
        <w:rPr>
          <w:rFonts w:ascii="Calibri" w:hAnsi="Calibri" w:cs="Calibri"/>
          <w:b/>
          <w:bCs/>
          <w:color w:val="3F3F3F"/>
          <w:spacing w:val="-4"/>
          <w:sz w:val="20"/>
          <w:szCs w:val="20"/>
        </w:rPr>
        <w:t>Fees</w:t>
      </w:r>
    </w:p>
    <w:p w14:paraId="7F758123" w14:textId="126378DC" w:rsidR="00F07D3E" w:rsidRDefault="00000000" w:rsidP="003368CE">
      <w:pPr>
        <w:pStyle w:val="a3"/>
        <w:kinsoku w:val="0"/>
        <w:overflowPunct w:val="0"/>
        <w:spacing w:line="206" w:lineRule="auto"/>
        <w:ind w:firstLine="119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本</w:t>
      </w:r>
      <w:r w:rsidR="00A93A9E">
        <w:rPr>
          <w:rFonts w:hint="eastAsia"/>
          <w:b w:val="0"/>
          <w:bCs w:val="0"/>
          <w:color w:val="3F3F3F"/>
          <w:spacing w:val="-2"/>
          <w:sz w:val="18"/>
          <w:szCs w:val="18"/>
        </w:rPr>
        <w:t>节内容，</w:t>
      </w: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显示</w:t>
      </w:r>
      <w:r w:rsidR="003368CE">
        <w:rPr>
          <w:rFonts w:hint="eastAsia"/>
          <w:b w:val="0"/>
          <w:bCs w:val="0"/>
          <w:color w:val="3F3F3F"/>
          <w:spacing w:val="-2"/>
          <w:sz w:val="18"/>
          <w:szCs w:val="18"/>
        </w:rPr>
        <w:t>以</w:t>
      </w:r>
      <w:r w:rsidR="00A93A9E">
        <w:rPr>
          <w:rFonts w:hint="eastAsia"/>
          <w:b w:val="0"/>
          <w:bCs w:val="0"/>
          <w:color w:val="3F3F3F"/>
          <w:spacing w:val="-2"/>
          <w:sz w:val="18"/>
          <w:szCs w:val="18"/>
        </w:rPr>
        <w:t>下两部分数据：</w:t>
      </w:r>
    </w:p>
    <w:p w14:paraId="3A19D4B9" w14:textId="35ACF56E" w:rsidR="00A93A9E" w:rsidRDefault="00A93A9E" w:rsidP="003368CE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已归还，且已超期</w:t>
      </w:r>
    </w:p>
    <w:p w14:paraId="6BF17840" w14:textId="17851F32" w:rsidR="00A93A9E" w:rsidRPr="00A91E76" w:rsidRDefault="00A93A9E" w:rsidP="003368CE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>
        <w:rPr>
          <w:rFonts w:hint="eastAsia"/>
          <w:b w:val="0"/>
          <w:bCs w:val="0"/>
          <w:color w:val="3F3F3F"/>
          <w:spacing w:val="-2"/>
          <w:sz w:val="18"/>
          <w:szCs w:val="18"/>
        </w:rPr>
        <w:t>未归还，且已超期</w:t>
      </w:r>
    </w:p>
    <w:p w14:paraId="0EC56B1F" w14:textId="77777777" w:rsidR="002C54BE" w:rsidRDefault="002C54BE">
      <w:pPr>
        <w:pStyle w:val="a3"/>
        <w:kinsoku w:val="0"/>
        <w:overflowPunct w:val="0"/>
        <w:spacing w:before="9" w:after="1"/>
        <w:rPr>
          <w:b w:val="0"/>
          <w:bCs w:val="0"/>
          <w:sz w:val="7"/>
          <w:szCs w:val="7"/>
        </w:rPr>
      </w:pPr>
    </w:p>
    <w:tbl>
      <w:tblPr>
        <w:tblW w:w="163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"/>
        <w:gridCol w:w="1158"/>
        <w:gridCol w:w="901"/>
        <w:gridCol w:w="918"/>
        <w:gridCol w:w="895"/>
        <w:gridCol w:w="2400"/>
        <w:gridCol w:w="860"/>
        <w:gridCol w:w="992"/>
        <w:gridCol w:w="993"/>
        <w:gridCol w:w="840"/>
        <w:gridCol w:w="992"/>
        <w:gridCol w:w="1003"/>
        <w:gridCol w:w="1134"/>
        <w:gridCol w:w="992"/>
        <w:gridCol w:w="845"/>
        <w:gridCol w:w="1077"/>
      </w:tblGrid>
      <w:tr w:rsidR="00574CD2" w14:paraId="0EE7F040" w14:textId="77777777" w:rsidTr="00574CD2">
        <w:trPr>
          <w:trHeight w:val="505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6AB4753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33DC046F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AA2E287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75D92477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658D7C0" w14:textId="7717360E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662D3AA5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D/O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NO.</w:t>
            </w:r>
          </w:p>
          <w:p w14:paraId="3959B798" w14:textId="517DC0BA" w:rsidR="001B6463" w:rsidRDefault="001B6463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1E509B3" w14:textId="088BA2B8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客户发货日期</w:t>
            </w:r>
          </w:p>
          <w:p w14:paraId="1A885866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D/O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DATE</w:t>
            </w:r>
          </w:p>
          <w:p w14:paraId="0AB1FCCF" w14:textId="314B9D74" w:rsidR="001B6463" w:rsidRDefault="001B6463" w:rsidP="00574CD2">
            <w:pPr>
              <w:pStyle w:val="TableParagraph"/>
              <w:kinsoku w:val="0"/>
              <w:overflowPunct w:val="0"/>
              <w:spacing w:before="0" w:line="157" w:lineRule="exact"/>
              <w:rPr>
                <w:b/>
                <w:bCs/>
                <w:color w:val="3F3F3F"/>
                <w:spacing w:val="-4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(CUSTOMER)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F2B0DB1" w14:textId="2F1549BC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old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>T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  <w:proofErr w:type="spellEnd"/>
          </w:p>
          <w:p w14:paraId="16CA88DA" w14:textId="77777777" w:rsidR="00574CD2" w:rsidRPr="006E2B50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SOLDTO ID</w:t>
            </w:r>
          </w:p>
          <w:p w14:paraId="64D95939" w14:textId="037FDAE5" w:rsidR="001B6463" w:rsidRDefault="001B6463" w:rsidP="00574CD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(CUSTOMER)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46B38DF" w14:textId="77777777" w:rsidR="00A53DE2" w:rsidRDefault="00A53DE2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49E6BE37" w14:textId="20716EFF" w:rsidR="00574CD2" w:rsidRDefault="00A53DE2" w:rsidP="00A53DE2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0B4BD9E" w14:textId="4490FCAE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PICKUP FROM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327DEDA" w14:textId="4C5F9811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交货日期</w:t>
            </w:r>
            <w:r w:rsidRPr="00FD71B1"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DELIVERY DATE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41C228B" w14:textId="0A8749D3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3665EAD0" w14:textId="77777777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31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7EEE0FDD" w14:textId="77777777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43" w:lineRule="exact"/>
              <w:ind w:left="19" w:right="1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93A7A54" w14:textId="77777777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总占箱天数</w:t>
            </w:r>
          </w:p>
          <w:p w14:paraId="701D2576" w14:textId="0373E6D9" w:rsidR="00574CD2" w:rsidRPr="00877F9E" w:rsidRDefault="00574CD2" w:rsidP="00574CD2">
            <w:pPr>
              <w:pStyle w:val="TableParagraph"/>
              <w:kinsoku w:val="0"/>
              <w:overflowPunct w:val="0"/>
              <w:spacing w:before="0" w:line="157" w:lineRule="exact"/>
              <w:ind w:left="87"/>
              <w:jc w:val="lef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 DAYS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9484587" w14:textId="39F6AFBD" w:rsidR="00574CD2" w:rsidRPr="00877F9E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最近结算日期</w:t>
            </w:r>
            <w:r w:rsidRPr="00877F9E">
              <w:rPr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LAST SETTLED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92AD8AD" w14:textId="77777777" w:rsidR="00574CD2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超期计费阈值</w:t>
            </w:r>
          </w:p>
          <w:p w14:paraId="1AEEEDE9" w14:textId="1DCF295D" w:rsidR="00574CD2" w:rsidRPr="00877F9E" w:rsidRDefault="00574CD2" w:rsidP="00877F9E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THRES</w:t>
            </w:r>
            <w:r w:rsidR="001B6463" w:rsidRPr="00877F9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A4B8E6C" w14:textId="6EA7BB24" w:rsidR="00574CD2" w:rsidRDefault="00574CD2" w:rsidP="00574CD2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超期已结天数</w:t>
            </w:r>
          </w:p>
          <w:p w14:paraId="3FA3C909" w14:textId="12DED9C3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DAYS</w:t>
            </w:r>
          </w:p>
          <w:p w14:paraId="0964253B" w14:textId="3F2D5A45" w:rsidR="00574CD2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(SETTLED)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8E56092" w14:textId="77777777" w:rsidR="00574CD2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超期占箱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天数</w:t>
            </w:r>
          </w:p>
          <w:p w14:paraId="22B69A81" w14:textId="77777777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57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 DAYS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2521C0E" w14:textId="4EF35880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未税单价</w:t>
            </w:r>
          </w:p>
          <w:p w14:paraId="330B3315" w14:textId="66D604D6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PRICE</w:t>
            </w:r>
          </w:p>
          <w:p w14:paraId="4FB378FB" w14:textId="0E512B0F" w:rsidR="00574CD2" w:rsidRPr="006E2B50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574CD2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335128C" w14:textId="1A7C5E06" w:rsidR="00574CD2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161544C7" w14:textId="14442258" w:rsidR="00574CD2" w:rsidRPr="006E2B50" w:rsidRDefault="00574CD2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</w:t>
            </w:r>
            <w:r w:rsidR="001B6463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  <w:p w14:paraId="48FC3772" w14:textId="36A00944" w:rsidR="00574CD2" w:rsidRPr="006E2B50" w:rsidRDefault="001B6463" w:rsidP="006E2B50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574CD2"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6E2B50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</w:tr>
      <w:tr w:rsidR="00574CD2" w14:paraId="311646D1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2F886F0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5D8E2A" w14:textId="062C059E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ET030103028894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23A72A" w14:textId="610418FC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D0E228" w14:textId="09E2B9BE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53FC6B" w14:textId="52310815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5B1528" w14:textId="2FA5F6C1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95F81B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E36D86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94754F5" w14:textId="02F9223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093020A" w14:textId="106BCFC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C1F49B" w14:textId="0ADB3D40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D18FE9" w14:textId="5C77BB31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D18116D" w14:textId="60398F58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FF2A92" w14:textId="685C48F1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10FF6D" w14:textId="50420625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823D104" w14:textId="0CC13392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0AB6C930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EA79AE4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EDE3EF" w14:textId="252C378B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ET030103025524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4E3020" w14:textId="542C9031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990F79" w14:textId="6D0C4A08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583108" w14:textId="11B76C8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A72B0D" w14:textId="46A45B32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4941EA7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3256F1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2B8EB4" w14:textId="5C99CD9F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20E6854" w14:textId="130DC614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C54FA8" w14:textId="2E93B7FF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8DC482" w14:textId="77A664A8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C4DC6F" w14:textId="34EE18CF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693D4D" w14:textId="0BE7FCF9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61A8E8" w14:textId="2382B6E2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99C8BD" w14:textId="79853D2D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601BF514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150F7B4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3B6FE2" w14:textId="4C2C21E0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ET030103012661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40137C" w14:textId="15852647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739594918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638427A" w14:textId="7F2BC929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-10-07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917BEB" w14:textId="4F3167A4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12690349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98716D" w14:textId="43CECB5E" w:rsidR="00574CD2" w:rsidRDefault="00574CD2" w:rsidP="00574CD2">
            <w:pPr>
              <w:pStyle w:val="TableParagraph"/>
              <w:kinsoku w:val="0"/>
              <w:overflowPunct w:val="0"/>
              <w:spacing w:before="0" w:line="175" w:lineRule="exact"/>
              <w:ind w:left="40"/>
              <w:jc w:val="left"/>
              <w:rPr>
                <w:color w:val="3F3F3F"/>
                <w:sz w:val="14"/>
                <w:szCs w:val="14"/>
              </w:rPr>
            </w:pPr>
            <w:r w:rsidRPr="00F74CC6">
              <w:rPr>
                <w:rFonts w:hint="eastAsia"/>
                <w:color w:val="3F3F3F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3D7C40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8458A0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441C85" w14:textId="28B98FE3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2023-12-01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06DD73" w14:textId="1274B221" w:rsidR="00574CD2" w:rsidRPr="0011150A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6A7B63" w14:textId="74067435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0C737C" w14:textId="07A7B1B8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253C70" w14:textId="37B09B1F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4BAC8B8" w14:textId="7167964B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B323E5" w14:textId="1383B08F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F74D4FF" w14:textId="7036B602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1A2CEA16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B95F42E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C5627A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ET030103007810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95FAD06" w14:textId="55D940DC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740020661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7D9CB1" w14:textId="41A86382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-10-13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2BC212" w14:textId="731A86F1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9FA771" w14:textId="4C01FDF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1AEC33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1899A1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E77AA2" w14:textId="271F9976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2024-01-15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5877DD" w14:textId="21E24CB2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DFB190C" w14:textId="36A51126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FCD14E" w14:textId="5524838D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AEF468" w14:textId="49A69565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CB7697" w14:textId="522E7ECE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917F5B" w14:textId="61D85E9D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BCFB3AD" w14:textId="5E462400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3A2718F4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81D19BF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71805E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ET030103019788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5650AA" w14:textId="4C939E25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740020661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6184A3" w14:textId="714D4DEA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7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-10-13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2E6FDB" w14:textId="70A8BA74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471ECA" w14:textId="42CA23EE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2B242F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3C0966" w14:textId="77777777" w:rsidR="00574CD2" w:rsidRDefault="00574CD2" w:rsidP="00574CD2">
            <w:pPr>
              <w:pStyle w:val="TableParagraph"/>
              <w:kinsoku w:val="0"/>
              <w:overflowPunct w:val="0"/>
              <w:spacing w:before="0"/>
              <w:jc w:val="left"/>
              <w:rPr>
                <w:rFonts w:ascii="Times New Roman" w:eastAsiaTheme="minorEastAsia" w:cs="Times New Roman"/>
                <w:sz w:val="12"/>
                <w:szCs w:val="1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74DF01" w14:textId="632D01D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2024-01-15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9C2F56" w14:textId="01A4FEB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D0C764" w14:textId="758FB2A6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  <w:r w:rsidRPr="007D5254">
              <w:rPr>
                <w:color w:val="3F3F3F"/>
                <w:spacing w:val="-2"/>
                <w:sz w:val="14"/>
                <w:szCs w:val="14"/>
              </w:rPr>
              <w:t>202</w:t>
            </w:r>
            <w:r>
              <w:rPr>
                <w:color w:val="3F3F3F"/>
                <w:spacing w:val="-2"/>
                <w:sz w:val="14"/>
                <w:szCs w:val="14"/>
              </w:rPr>
              <w:t>3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-1</w:t>
            </w: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Pr="007D5254">
              <w:rPr>
                <w:color w:val="3F3F3F"/>
                <w:spacing w:val="-2"/>
                <w:sz w:val="14"/>
                <w:szCs w:val="14"/>
              </w:rPr>
              <w:t>-0</w:t>
            </w:r>
            <w:r>
              <w:rPr>
                <w:color w:val="3F3F3F"/>
                <w:spacing w:val="-2"/>
                <w:sz w:val="14"/>
                <w:szCs w:val="14"/>
              </w:rPr>
              <w:t>1</w:t>
            </w: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7E164D" w14:textId="0EDA0CAB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8C5C7E" w14:textId="15B68522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4457B7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6BB34C" w14:textId="601DF394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58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CA5861" w14:textId="1345AA83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4AD5F1F" w14:textId="3766A024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113.68</w:t>
            </w:r>
          </w:p>
        </w:tc>
      </w:tr>
      <w:tr w:rsidR="00574CD2" w14:paraId="10630B4D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8F529AD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4C8DF1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ET030103031663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EE23F3" w14:textId="3F1E5024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E61377" w14:textId="428025F8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50FE3D" w14:textId="57961128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E924BF7" w14:textId="7318DAE6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4DAAD8" w14:textId="2564E0D3" w:rsidR="00574CD2" w:rsidRPr="00241005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1C464E" w14:textId="2CB93DFC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7944F5" w14:textId="46B3314A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573928" w14:textId="66BB296C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387850" w14:textId="0541953C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6C8B87" w14:textId="3EB0E66E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460D5A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277973" w14:textId="66F5572F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6AFE07" w14:textId="287E3A67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FA036CD" w14:textId="369C223F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567723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5B11D173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2B53E9F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3035B3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ET030103034699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88E8FF" w14:textId="31BD2A48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5F57BA" w14:textId="410BD25D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F4B677" w14:textId="7D921B30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48F3C2" w14:textId="692A05BC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B99EC5" w14:textId="073E4762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06F4C1" w14:textId="62CACFB0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BC23F4" w14:textId="38004674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BC369C" w14:textId="330E7ABF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87D8F7" w14:textId="4006E00F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9B2A7C" w14:textId="3AAE51F5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BDBAFE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3148C7" w14:textId="4746185C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C1AD78" w14:textId="64FEF43D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328B0C2" w14:textId="110ADE4D" w:rsidR="00574CD2" w:rsidRPr="00B37B8E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15CF252A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59D13D9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8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0F5B54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ET030103017809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2F63C9" w14:textId="0C2ADC89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313C753" w14:textId="635B2213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2AE9C2" w14:textId="3A37167C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E785C2" w14:textId="6E6655E1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094C6D" w14:textId="291F3A44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05BEAB2" w14:textId="0834DCDD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034D33" w14:textId="7D9B9226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B582AE" w14:textId="6C614F31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632F71" w14:textId="62CE814E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1FE0E9" w14:textId="0AF41C3F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B93D90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67EDA3" w14:textId="21A47755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21459AF" w14:textId="4B0C4945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1C175C1" w14:textId="183FC3BC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5F98BCB1" w14:textId="77777777" w:rsidTr="00574CD2">
        <w:trPr>
          <w:trHeight w:val="401"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6D16AA3" w14:textId="77777777" w:rsidR="00574CD2" w:rsidRDefault="00574CD2" w:rsidP="00574CD2">
            <w:pPr>
              <w:pStyle w:val="TableParagraph"/>
              <w:kinsoku w:val="0"/>
              <w:overflowPunct w:val="0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9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F4D9C3" w14:textId="77777777" w:rsidR="00574CD2" w:rsidRDefault="00574CD2" w:rsidP="00574CD2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ET030103027323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52F2EB" w14:textId="66F999D6" w:rsidR="00574CD2" w:rsidRDefault="00574CD2" w:rsidP="00574CD2">
            <w:pPr>
              <w:pStyle w:val="TableParagraph"/>
              <w:kinsoku w:val="0"/>
              <w:overflowPunct w:val="0"/>
              <w:ind w:left="19" w:right="9"/>
              <w:jc w:val="left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NA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3DFC8F" w14:textId="108FA5C0" w:rsidR="00574CD2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E321CA" w14:textId="71D665A7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331A4F" w14:textId="4906ACA1" w:rsidR="00574CD2" w:rsidRPr="002643BB" w:rsidRDefault="00574CD2" w:rsidP="00574CD2">
            <w:pPr>
              <w:pStyle w:val="TableParagraph"/>
              <w:kinsoku w:val="0"/>
              <w:overflowPunct w:val="0"/>
              <w:ind w:left="56" w:right="46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N</w:t>
            </w:r>
            <w:r w:rsidRPr="002643BB">
              <w:rPr>
                <w:color w:val="3F3F3F"/>
                <w:spacing w:val="-7"/>
                <w:sz w:val="14"/>
                <w:szCs w:val="14"/>
              </w:rPr>
              <w:t>A-</w:t>
            </w:r>
            <w:r w:rsidRPr="002643BB">
              <w:rPr>
                <w:rFonts w:hint="eastAsia"/>
                <w:color w:val="3F3F3F"/>
                <w:spacing w:val="-7"/>
                <w:sz w:val="14"/>
                <w:szCs w:val="14"/>
              </w:rPr>
              <w:t>客户发货未扫码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17797D" w14:textId="783975DC" w:rsidR="00574CD2" w:rsidRPr="009A7B58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 w:rsidRPr="0011150A">
              <w:rPr>
                <w:color w:val="3F3F3F"/>
                <w:spacing w:val="-2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4AB3BA" w14:textId="661D585A" w:rsidR="00574CD2" w:rsidRPr="0011150A" w:rsidRDefault="00574CD2" w:rsidP="00574CD2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 w:rsidRPr="00241005">
              <w:rPr>
                <w:color w:val="3F3F3F"/>
                <w:spacing w:val="-2"/>
                <w:sz w:val="14"/>
                <w:szCs w:val="14"/>
              </w:rPr>
              <w:t>2023-09-01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84F74D" w14:textId="5442C872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B37B8E">
              <w:rPr>
                <w:color w:val="3F3F3F"/>
                <w:spacing w:val="-2"/>
                <w:sz w:val="14"/>
                <w:szCs w:val="14"/>
              </w:rPr>
              <w:t>2023-11-17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10446D" w14:textId="5266EEB8" w:rsidR="00574CD2" w:rsidRPr="00B37B8E" w:rsidRDefault="00574CD2" w:rsidP="00574CD2">
            <w:pPr>
              <w:pStyle w:val="TableParagraph"/>
              <w:kinsoku w:val="0"/>
              <w:overflowPunct w:val="0"/>
              <w:ind w:right="46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spacing w:val="-5"/>
                <w:sz w:val="14"/>
                <w:szCs w:val="1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1DE264" w14:textId="27436FB8" w:rsidR="00574CD2" w:rsidRDefault="00574CD2" w:rsidP="00574CD2">
            <w:pPr>
              <w:pStyle w:val="TableParagraph"/>
              <w:kinsoku w:val="0"/>
              <w:overflowPunct w:val="0"/>
              <w:rPr>
                <w:color w:val="3F3F3F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82D32C" w14:textId="75156BF3" w:rsidR="00574CD2" w:rsidRPr="00744CC2" w:rsidRDefault="00574CD2" w:rsidP="00574CD2">
            <w:pPr>
              <w:pStyle w:val="TableParagraph"/>
              <w:kinsoku w:val="0"/>
              <w:overflowPunct w:val="0"/>
              <w:ind w:left="19" w:right="9"/>
              <w:rPr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995C9F3" w14:textId="77777777" w:rsidR="00574CD2" w:rsidRDefault="00574CD2" w:rsidP="00574CD2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961B01" w14:textId="599B4C3A" w:rsidR="00574CD2" w:rsidRDefault="00574CD2" w:rsidP="00574CD2">
            <w:pPr>
              <w:pStyle w:val="TableParagraph"/>
              <w:kinsoku w:val="0"/>
              <w:overflowPunct w:val="0"/>
              <w:ind w:right="490"/>
              <w:jc w:val="righ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96BC06" w14:textId="5BA7BB89" w:rsidR="00574CD2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 w:rsidRPr="00913BC9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4B7F0AC" w14:textId="230DC826" w:rsidR="00574CD2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 w:rsidRPr="00700E7A">
              <w:rPr>
                <w:color w:val="3F3F3F"/>
                <w:spacing w:val="-2"/>
                <w:sz w:val="14"/>
                <w:szCs w:val="14"/>
              </w:rPr>
              <w:t>43.12</w:t>
            </w:r>
          </w:p>
        </w:tc>
      </w:tr>
      <w:tr w:rsidR="00574CD2" w14:paraId="20378C82" w14:textId="77777777" w:rsidTr="00B91B29">
        <w:trPr>
          <w:trHeight w:val="401"/>
        </w:trPr>
        <w:tc>
          <w:tcPr>
            <w:tcW w:w="1530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A937F0A" w14:textId="0C05D3D7" w:rsidR="00574CD2" w:rsidRPr="00D33A9D" w:rsidRDefault="00574CD2" w:rsidP="00574CD2">
            <w:pPr>
              <w:pStyle w:val="TableParagraph"/>
              <w:kinsoku w:val="0"/>
              <w:overflowPunct w:val="0"/>
              <w:ind w:right="384"/>
              <w:jc w:val="right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012810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012810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012810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77D6278" w14:textId="4C64FE52" w:rsidR="00574CD2" w:rsidRPr="00B37B8E" w:rsidRDefault="00574CD2" w:rsidP="00574CD2">
            <w:pPr>
              <w:pStyle w:val="TableParagraph"/>
              <w:kinsoku w:val="0"/>
              <w:overflowPunct w:val="0"/>
              <w:ind w:left="84" w:right="74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529.20</w:t>
            </w:r>
          </w:p>
        </w:tc>
      </w:tr>
    </w:tbl>
    <w:p w14:paraId="06F78C27" w14:textId="77777777" w:rsidR="002C54BE" w:rsidRDefault="002C54BE">
      <w:pPr>
        <w:rPr>
          <w:sz w:val="7"/>
          <w:szCs w:val="7"/>
        </w:rPr>
        <w:sectPr w:rsidR="002C54BE">
          <w:headerReference w:type="default" r:id="rId11"/>
          <w:footerReference w:type="default" r:id="rId12"/>
          <w:pgSz w:w="16840" w:h="11900" w:orient="landscape"/>
          <w:pgMar w:top="1020" w:right="320" w:bottom="800" w:left="280" w:header="400" w:footer="605" w:gutter="0"/>
          <w:cols w:space="720"/>
          <w:noEndnote/>
        </w:sectPr>
      </w:pPr>
    </w:p>
    <w:p w14:paraId="61C86D30" w14:textId="77777777" w:rsidR="002C54BE" w:rsidRPr="00F71876" w:rsidRDefault="002C54BE" w:rsidP="00F71876">
      <w:pPr>
        <w:pStyle w:val="a3"/>
        <w:kinsoku w:val="0"/>
        <w:overflowPunct w:val="0"/>
        <w:spacing w:before="4"/>
        <w:rPr>
          <w:b w:val="0"/>
          <w:bCs w:val="0"/>
          <w:sz w:val="10"/>
          <w:szCs w:val="10"/>
        </w:rPr>
      </w:pPr>
    </w:p>
    <w:p w14:paraId="0662D44B" w14:textId="77777777" w:rsidR="002C54BE" w:rsidRDefault="00000000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proofErr w:type="gramStart"/>
      <w:r>
        <w:rPr>
          <w:rFonts w:hint="eastAsia"/>
          <w:b/>
          <w:bCs/>
          <w:color w:val="3F3F3F"/>
          <w:sz w:val="20"/>
          <w:szCs w:val="20"/>
        </w:rPr>
        <w:t>滞箱费</w:t>
      </w:r>
      <w:proofErr w:type="gramEnd"/>
      <w:r>
        <w:rPr>
          <w:rFonts w:hint="eastAsia"/>
          <w:b/>
          <w:bCs/>
          <w:color w:val="3F3F3F"/>
          <w:sz w:val="20"/>
          <w:szCs w:val="20"/>
        </w:rPr>
        <w:t>抵扣</w:t>
      </w:r>
      <w:r>
        <w:rPr>
          <w:b/>
          <w:bCs/>
          <w:color w:val="3F3F3F"/>
          <w:sz w:val="20"/>
          <w:szCs w:val="20"/>
        </w:rPr>
        <w:t>/</w:t>
      </w:r>
      <w:r w:rsidRPr="001B6463">
        <w:rPr>
          <w:rFonts w:ascii="Calibri" w:hAnsi="Calibri" w:cs="Calibri"/>
          <w:b/>
          <w:bCs/>
          <w:color w:val="3F3F3F"/>
          <w:sz w:val="20"/>
          <w:szCs w:val="20"/>
        </w:rPr>
        <w:t>Overdue</w:t>
      </w:r>
      <w:r w:rsidRPr="001B6463">
        <w:rPr>
          <w:rFonts w:ascii="Calibri" w:hAnsi="Calibri" w:cs="Calibri"/>
          <w:b/>
          <w:bCs/>
          <w:color w:val="3F3F3F"/>
          <w:spacing w:val="-9"/>
          <w:sz w:val="20"/>
          <w:szCs w:val="20"/>
        </w:rPr>
        <w:t xml:space="preserve"> </w:t>
      </w:r>
      <w:r w:rsidRPr="001B6463">
        <w:rPr>
          <w:rFonts w:ascii="Calibri" w:hAnsi="Calibri" w:cs="Calibri"/>
          <w:b/>
          <w:bCs/>
          <w:color w:val="3F3F3F"/>
          <w:sz w:val="20"/>
          <w:szCs w:val="20"/>
        </w:rPr>
        <w:t>Fees</w:t>
      </w:r>
      <w:r w:rsidRPr="001B6463">
        <w:rPr>
          <w:rFonts w:ascii="Calibri" w:hAnsi="Calibri" w:cs="Calibri"/>
          <w:b/>
          <w:bCs/>
          <w:color w:val="3F3F3F"/>
          <w:spacing w:val="-8"/>
          <w:sz w:val="20"/>
          <w:szCs w:val="20"/>
        </w:rPr>
        <w:t xml:space="preserve"> </w:t>
      </w:r>
      <w:r w:rsidRPr="001B6463">
        <w:rPr>
          <w:rFonts w:ascii="Calibri" w:hAnsi="Calibri" w:cs="Calibri"/>
          <w:b/>
          <w:bCs/>
          <w:color w:val="3F3F3F"/>
          <w:spacing w:val="-2"/>
          <w:sz w:val="20"/>
          <w:szCs w:val="20"/>
        </w:rPr>
        <w:t>Deduction</w:t>
      </w:r>
    </w:p>
    <w:p w14:paraId="1877074F" w14:textId="570CF559" w:rsidR="002C54BE" w:rsidRPr="009753DA" w:rsidRDefault="00000000" w:rsidP="009753D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本节</w:t>
      </w:r>
      <w:r w:rsidR="001B6463"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内容，显示“已归还，但未超期”的数据</w:t>
      </w: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。</w:t>
      </w:r>
    </w:p>
    <w:p w14:paraId="0EBD9860" w14:textId="0138E9FC" w:rsidR="001B6463" w:rsidRPr="009753DA" w:rsidRDefault="001B6463" w:rsidP="009753DA">
      <w:pPr>
        <w:pStyle w:val="a3"/>
        <w:numPr>
          <w:ilvl w:val="0"/>
          <w:numId w:val="15"/>
        </w:numPr>
        <w:kinsoku w:val="0"/>
        <w:overflowPunct w:val="0"/>
        <w:spacing w:line="206" w:lineRule="auto"/>
        <w:rPr>
          <w:b w:val="0"/>
          <w:bCs w:val="0"/>
          <w:color w:val="3F3F3F"/>
          <w:spacing w:val="-2"/>
          <w:sz w:val="18"/>
          <w:szCs w:val="18"/>
        </w:rPr>
      </w:pP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这部分提前归还的数据，</w:t>
      </w:r>
      <w:proofErr w:type="gramStart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滞箱费</w:t>
      </w:r>
      <w:proofErr w:type="gramEnd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为负数，可用于和</w:t>
      </w:r>
      <w:proofErr w:type="gramStart"/>
      <w:r w:rsid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整数</w:t>
      </w:r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滞箱费</w:t>
      </w:r>
      <w:proofErr w:type="gramEnd"/>
      <w:r w:rsidRPr="009753DA">
        <w:rPr>
          <w:rFonts w:hint="eastAsia"/>
          <w:b w:val="0"/>
          <w:bCs w:val="0"/>
          <w:color w:val="3F3F3F"/>
          <w:spacing w:val="-2"/>
          <w:sz w:val="18"/>
          <w:szCs w:val="18"/>
        </w:rPr>
        <w:t>进行抵扣。</w:t>
      </w:r>
    </w:p>
    <w:p w14:paraId="29600ECF" w14:textId="77777777" w:rsidR="002C54BE" w:rsidRDefault="002C54BE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992"/>
        <w:gridCol w:w="993"/>
        <w:gridCol w:w="1134"/>
        <w:gridCol w:w="3402"/>
        <w:gridCol w:w="850"/>
        <w:gridCol w:w="992"/>
        <w:gridCol w:w="1134"/>
        <w:gridCol w:w="993"/>
        <w:gridCol w:w="992"/>
        <w:gridCol w:w="992"/>
        <w:gridCol w:w="851"/>
        <w:gridCol w:w="992"/>
      </w:tblGrid>
      <w:tr w:rsidR="00B316D6" w14:paraId="20CA8227" w14:textId="77777777" w:rsidTr="00B316D6">
        <w:trPr>
          <w:trHeight w:val="4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524DC03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52193D80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D592C3F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51033112" w14:textId="77777777" w:rsidR="00B206F5" w:rsidRPr="008605DE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FIBC S/N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6E47128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客户运单号</w:t>
            </w:r>
          </w:p>
          <w:p w14:paraId="1D70EE61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NO.</w:t>
            </w:r>
          </w:p>
          <w:p w14:paraId="45E6DC83" w14:textId="029AB2C8" w:rsidR="001B6463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0E3075F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客户运单日期</w:t>
            </w:r>
          </w:p>
          <w:p w14:paraId="13212ACF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D/O DATE</w:t>
            </w:r>
          </w:p>
          <w:p w14:paraId="0E9E206D" w14:textId="7A741472" w:rsidR="001B6463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(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CUSTOMER)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A1B7E0D" w14:textId="1B457B8F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old</w:t>
            </w:r>
            <w:r w:rsidR="001B6463"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>T</w:t>
            </w:r>
            <w:r w:rsidR="001B6463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403682B2" w14:textId="77777777" w:rsidR="00B316D6" w:rsidRPr="008605DE" w:rsidRDefault="00B316D6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SOLDTO ID</w:t>
            </w:r>
          </w:p>
          <w:p w14:paraId="3E22D7EA" w14:textId="0640C11C" w:rsidR="001B6463" w:rsidRPr="00A12E30" w:rsidRDefault="001B6463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(CUSTOMER)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FE2052A" w14:textId="77777777" w:rsidR="00A53DE2" w:rsidRDefault="00A53DE2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01422036" w14:textId="4CED0A7A" w:rsidR="00B316D6" w:rsidRPr="00A53DE2" w:rsidRDefault="00A53DE2" w:rsidP="008605DE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HIPTO ID (CUSTOMER)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5B4BFD9" w14:textId="2E95DD00" w:rsidR="00B206F5" w:rsidRPr="00A12E30" w:rsidRDefault="00B316D6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回收地点</w:t>
            </w:r>
            <w:r>
              <w:rPr>
                <w:b/>
                <w:bCs/>
                <w:color w:val="3F3F3F"/>
                <w:spacing w:val="-2"/>
                <w:sz w:val="10"/>
                <w:szCs w:val="10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PICKUP FROM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016184A" w14:textId="18B9E514" w:rsidR="00B206F5" w:rsidRDefault="00B316D6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交货日期</w:t>
            </w:r>
            <w:r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DELIVERY DATE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D78A807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回收通知日期</w:t>
            </w:r>
          </w:p>
          <w:p w14:paraId="38D2E039" w14:textId="77777777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NOTIF. DATE</w:t>
            </w:r>
          </w:p>
          <w:p w14:paraId="32CF94F6" w14:textId="0CF0AFB8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(PICK-UP)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0A6F664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总占箱天数</w:t>
            </w:r>
          </w:p>
          <w:p w14:paraId="1DDCD636" w14:textId="5047506A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 DAYS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F074971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19" w:right="9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超期计费阈值</w:t>
            </w:r>
          </w:p>
          <w:p w14:paraId="7DCDCBE3" w14:textId="1D6A4D86" w:rsidR="00B206F5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OVERDUE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THRESH</w:t>
            </w:r>
            <w:r w:rsidR="001B6463" w:rsidRPr="008605DE">
              <w:rPr>
                <w:rFonts w:ascii="Calibri" w:hAnsi="Calibri" w:cs="Calibri" w:hint="eastAsia"/>
                <w:b/>
                <w:bCs/>
                <w:color w:val="3F3F3F"/>
                <w:spacing w:val="-2"/>
                <w:sz w:val="14"/>
                <w:szCs w:val="1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3A48738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本次抵扣天数</w:t>
            </w:r>
          </w:p>
          <w:p w14:paraId="19E45579" w14:textId="77777777" w:rsidR="00B206F5" w:rsidRPr="008605DE" w:rsidRDefault="00B206F5" w:rsidP="00B206F5">
            <w:pPr>
              <w:pStyle w:val="TableParagraph"/>
              <w:kinsoku w:val="0"/>
              <w:overflowPunct w:val="0"/>
              <w:spacing w:before="0" w:line="157" w:lineRule="exact"/>
              <w:ind w:left="16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DEDUCTED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8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DAYS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3507ADD" w14:textId="77777777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未税单价</w:t>
            </w:r>
          </w:p>
          <w:p w14:paraId="536FC2C5" w14:textId="0E37DEBE" w:rsidR="00B206F5" w:rsidRPr="00567723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UNIT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PRICE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(PRE-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18FEF97" w14:textId="3E15D63F" w:rsidR="00B206F5" w:rsidRDefault="00B206F5" w:rsidP="00B206F5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20D335C9" w14:textId="1FDEEFFE" w:rsidR="00B206F5" w:rsidRPr="008605DE" w:rsidRDefault="00B206F5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</w:t>
            </w:r>
            <w:r w:rsidR="001B6463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  <w:p w14:paraId="014A772C" w14:textId="6D5BA344" w:rsidR="00B206F5" w:rsidRDefault="001B6463" w:rsidP="008605DE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B206F5"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TAX</w:t>
            </w:r>
            <w:r w:rsidRPr="008605DE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)</w:t>
            </w:r>
          </w:p>
        </w:tc>
      </w:tr>
      <w:tr w:rsidR="00B316D6" w14:paraId="5AD9B293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3EFE5FB" w14:textId="77777777" w:rsidR="00B206F5" w:rsidRDefault="00B206F5" w:rsidP="00B206F5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56804F" w14:textId="77777777" w:rsidR="00B206F5" w:rsidRDefault="00B206F5" w:rsidP="00B206F5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854466" w14:textId="3A41E490" w:rsidR="00B206F5" w:rsidRDefault="00B316D6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009552" w14:textId="5D1250C6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color w:val="3F3F3F"/>
                <w:spacing w:val="-2"/>
                <w:sz w:val="14"/>
                <w:szCs w:val="14"/>
              </w:rPr>
              <w:t>N</w:t>
            </w:r>
            <w:r>
              <w:rPr>
                <w:color w:val="3F3F3F"/>
                <w:spacing w:val="-2"/>
                <w:sz w:val="14"/>
                <w:szCs w:val="14"/>
              </w:rPr>
              <w:t>/A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D9DAD89" w14:textId="4C3F7DD9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4700408" w14:textId="73141340" w:rsidR="00B206F5" w:rsidRPr="00B91B29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B316D6">
              <w:rPr>
                <w:rFonts w:hint="eastAsia"/>
                <w:color w:val="3F3F3F"/>
                <w:spacing w:val="-2"/>
                <w:sz w:val="14"/>
                <w:szCs w:val="14"/>
              </w:rPr>
              <w:t>N/A-客户发货未扫码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76625" w14:textId="3CDBF42E" w:rsidR="00B206F5" w:rsidRDefault="00B316D6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  <w:r w:rsidRPr="0011150A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52C381" w14:textId="0E997906" w:rsidR="00B206F5" w:rsidRDefault="00B316D6" w:rsidP="00B206F5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2023-10-</w:t>
            </w:r>
            <w:r>
              <w:rPr>
                <w:color w:val="3F3F3F"/>
                <w:spacing w:val="-7"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D45C0AB" w14:textId="16CEC2B7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BF67EF8" w14:textId="30C4922E" w:rsidR="00B206F5" w:rsidRDefault="00B316D6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37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39F23F" w14:textId="5C1558C8" w:rsidR="00B206F5" w:rsidRDefault="00B316D6" w:rsidP="00B206F5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6</w:t>
            </w:r>
            <w:r w:rsidR="00B206F5">
              <w:rPr>
                <w:color w:val="3F3F3F"/>
                <w:spacing w:val="-5"/>
                <w:sz w:val="14"/>
                <w:szCs w:val="1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2022547" w14:textId="12703122" w:rsidR="00B206F5" w:rsidRPr="00245A36" w:rsidRDefault="00B206F5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33/-33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5CFAA0" w14:textId="791D06D4" w:rsidR="00B206F5" w:rsidRDefault="00B206F5" w:rsidP="00B206F5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50779D6" w14:textId="5E627CAC" w:rsidR="00B206F5" w:rsidRDefault="00B206F5" w:rsidP="00B206F5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245A36">
              <w:rPr>
                <w:color w:val="3F3F3F"/>
                <w:spacing w:val="-2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2"/>
                <w:sz w:val="14"/>
                <w:szCs w:val="14"/>
              </w:rPr>
              <w:t>64.68</w:t>
            </w:r>
          </w:p>
        </w:tc>
      </w:tr>
      <w:tr w:rsidR="00B316D6" w14:paraId="1B0FC12C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CA49534" w14:textId="77777777" w:rsidR="00B206F5" w:rsidRDefault="00B206F5" w:rsidP="00B206F5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FCEA00" w14:textId="77777777" w:rsidR="00B206F5" w:rsidRDefault="00B206F5" w:rsidP="00B206F5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ET030103003710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A9AA17" w14:textId="2C6FE8B6" w:rsidR="00B206F5" w:rsidRDefault="00B206F5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743097146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F9FA23" w14:textId="19C4CD5B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EEEEA6" w14:textId="6AFC8C59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3C9D58" w14:textId="3735C383" w:rsidR="00B206F5" w:rsidRPr="00B91B29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6D2311" w14:textId="393CECE8" w:rsidR="00B206F5" w:rsidRDefault="00B206F5" w:rsidP="00B206F5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CC42F9" w14:textId="77777777" w:rsidR="00B206F5" w:rsidRDefault="00B206F5" w:rsidP="00B206F5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9FE5498" w14:textId="068B0FD6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E724CF" w14:textId="26B9F696" w:rsidR="00B206F5" w:rsidRDefault="00B206F5" w:rsidP="00B206F5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89F935" w14:textId="7F3E4FB3" w:rsidR="00B206F5" w:rsidRDefault="00B206F5" w:rsidP="00B206F5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C67DF9" w14:textId="5B2AEB22" w:rsidR="00B206F5" w:rsidRPr="00245A36" w:rsidRDefault="00B206F5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DBC1FA" w14:textId="502D4D44" w:rsidR="00B206F5" w:rsidRDefault="00B206F5" w:rsidP="00B206F5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FAD6BDC" w14:textId="00A7443E" w:rsidR="00B206F5" w:rsidRDefault="00B206F5" w:rsidP="00B206F5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E30A9F">
              <w:rPr>
                <w:color w:val="3F3F3F"/>
                <w:spacing w:val="-2"/>
                <w:sz w:val="14"/>
                <w:szCs w:val="14"/>
              </w:rPr>
              <w:t>-</w:t>
            </w:r>
            <w:r w:rsidR="00B316D6">
              <w:rPr>
                <w:color w:val="3F3F3F"/>
                <w:spacing w:val="-2"/>
                <w:sz w:val="14"/>
                <w:szCs w:val="14"/>
              </w:rPr>
              <w:t>15.68</w:t>
            </w:r>
          </w:p>
        </w:tc>
      </w:tr>
      <w:tr w:rsidR="00B316D6" w14:paraId="4869C7C4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6727E30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5FE309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ET030103001319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95A3D1" w14:textId="63817C61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743124112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8597D9A" w14:textId="59232C1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BA50B4" w14:textId="5746C162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4091D31" w14:textId="4F3C6FEE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CB1A86F" w14:textId="71595A6B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81BF74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358FA1" w14:textId="1DA4D059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9776AE" w14:textId="6DD428E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95F8C70" w14:textId="37CE5D42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8844C0" w14:textId="3E658634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C23C10" w14:textId="354A29F9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A870223" w14:textId="004211CD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6896B757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D2175E2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B4241D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DA2B2D" w14:textId="0130533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743124112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7F085A" w14:textId="40E3A3F8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7317F" w14:textId="4D39E651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955E1E0" w14:textId="53B6A227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EC70BA1" w14:textId="0BEEA86B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CF207E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B2259C3" w14:textId="747B710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15F8FD" w14:textId="541DF380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E80737" w14:textId="5F5286EF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866234" w14:textId="6D42E600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245A36">
              <w:rPr>
                <w:color w:val="3F3F3F"/>
                <w:spacing w:val="-5"/>
                <w:sz w:val="14"/>
                <w:szCs w:val="14"/>
              </w:rPr>
              <w:t>-</w:t>
            </w:r>
            <w:r>
              <w:rPr>
                <w:color w:val="3F3F3F"/>
                <w:spacing w:val="-5"/>
                <w:sz w:val="14"/>
                <w:szCs w:val="14"/>
              </w:rPr>
              <w:t>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72634C" w14:textId="1AE4C11D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D581E7E" w14:textId="121238D0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3E9DB0DF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9047046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542E4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ET030103009136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81505C" w14:textId="22E28380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464F77" w14:textId="060E0973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F4B415" w14:textId="240520FD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515048" w14:textId="286AB60F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0818623" w14:textId="5DBFD9ED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733C40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52F7B7" w14:textId="7E476C9B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403DE74" w14:textId="2CB20473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78E969" w14:textId="77E28B3A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6CA76D" w14:textId="02B2F001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95FD38B" w14:textId="7AAB80E4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C435841" w14:textId="689E3ABF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7055B916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2972D35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CAE2E0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ET030103010933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129CD32" w14:textId="46ECD917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BCB781" w14:textId="3D59596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B19F2D" w14:textId="74470489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B955DD4" w14:textId="7A4E909D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C3D8DFF" w14:textId="241836C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7E7F1CC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B0AB38B" w14:textId="49C15346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07D2C67" w14:textId="6E6F4896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A9D601" w14:textId="3E21DD2E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FD696F" w14:textId="214368B4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7C29B9F" w14:textId="69F960CE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FD8EF00" w14:textId="61966347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316D6" w14:paraId="2BC18496" w14:textId="77777777" w:rsidTr="00B316D6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3AA80BF" w14:textId="77777777" w:rsidR="00B316D6" w:rsidRDefault="00B316D6" w:rsidP="00B316D6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19EDAF" w14:textId="77777777" w:rsidR="00B316D6" w:rsidRDefault="00B316D6" w:rsidP="00B316D6">
            <w:pPr>
              <w:pStyle w:val="TableParagraph"/>
              <w:kinsoku w:val="0"/>
              <w:overflowPunct w:val="0"/>
              <w:ind w:lef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ET030103015003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C04BAA" w14:textId="608D0222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743125590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4836C21" w14:textId="49F3B16C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C235A40" w14:textId="22717BA0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A41F0D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4D99C3" w14:textId="5A757B91" w:rsidR="00B316D6" w:rsidRPr="00B91B29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10B432" w14:textId="4FF98C43" w:rsidR="00B316D6" w:rsidRDefault="00B316D6" w:rsidP="00B316D6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7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ABE1EA" w14:textId="77777777" w:rsidR="00B316D6" w:rsidRDefault="00B316D6" w:rsidP="00B316D6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9ED39FC" w14:textId="7AEE7ED4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2023-11-</w:t>
            </w:r>
            <w:r>
              <w:rPr>
                <w:color w:val="3F3F3F"/>
                <w:spacing w:val="-7"/>
                <w:sz w:val="14"/>
                <w:szCs w:val="1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DD9A70" w14:textId="4F8645A8" w:rsidR="00B316D6" w:rsidRDefault="00B316D6" w:rsidP="00B316D6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BA613C">
              <w:rPr>
                <w:color w:val="3F3F3F"/>
                <w:spacing w:val="-5"/>
                <w:sz w:val="14"/>
                <w:szCs w:val="14"/>
              </w:rPr>
              <w:t>3</w:t>
            </w:r>
            <w:r>
              <w:rPr>
                <w:color w:val="3F3F3F"/>
                <w:spacing w:val="-5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264D33" w14:textId="0BC897D2" w:rsidR="00B316D6" w:rsidRDefault="00B316D6" w:rsidP="00B316D6">
            <w:pPr>
              <w:pStyle w:val="TableParagraph"/>
              <w:kinsoku w:val="0"/>
              <w:overflowPunct w:val="0"/>
              <w:ind w:left="417"/>
              <w:jc w:val="left"/>
              <w:rPr>
                <w:color w:val="3F3F3F"/>
                <w:spacing w:val="-5"/>
                <w:sz w:val="14"/>
                <w:szCs w:val="14"/>
              </w:rPr>
            </w:pPr>
            <w:r w:rsidRPr="001667FF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C6FEF4B" w14:textId="58ED96A0" w:rsidR="00B316D6" w:rsidRPr="00245A36" w:rsidRDefault="00B316D6" w:rsidP="00B316D6">
            <w:pPr>
              <w:pStyle w:val="TableParagraph"/>
              <w:kinsoku w:val="0"/>
              <w:overflowPunct w:val="0"/>
              <w:rPr>
                <w:color w:val="3F3F3F"/>
                <w:spacing w:val="-5"/>
                <w:sz w:val="14"/>
                <w:szCs w:val="14"/>
              </w:rPr>
            </w:pPr>
            <w:r w:rsidRPr="00610E07">
              <w:rPr>
                <w:color w:val="3F3F3F"/>
                <w:spacing w:val="-5"/>
                <w:sz w:val="14"/>
                <w:szCs w:val="14"/>
              </w:rPr>
              <w:t>-8/-8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3C0AAE" w14:textId="6CA8211B" w:rsidR="00B316D6" w:rsidRDefault="00B316D6" w:rsidP="00B316D6">
            <w:pPr>
              <w:pStyle w:val="TableParagraph"/>
              <w:kinsoku w:val="0"/>
              <w:overflowPunct w:val="0"/>
              <w:ind w:right="248"/>
              <w:rPr>
                <w:color w:val="3F3F3F"/>
                <w:spacing w:val="-4"/>
                <w:sz w:val="14"/>
                <w:szCs w:val="14"/>
              </w:rPr>
            </w:pPr>
            <w:r w:rsidRPr="00105996">
              <w:rPr>
                <w:color w:val="3F3F3F"/>
                <w:spacing w:val="-4"/>
                <w:sz w:val="14"/>
                <w:szCs w:val="14"/>
              </w:rPr>
              <w:t>1.96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3728769" w14:textId="72FE95AB" w:rsidR="00B316D6" w:rsidRDefault="00B316D6" w:rsidP="00B316D6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 w:rsidRPr="00730BDB">
              <w:rPr>
                <w:color w:val="3F3F3F"/>
                <w:spacing w:val="-2"/>
                <w:sz w:val="14"/>
                <w:szCs w:val="14"/>
              </w:rPr>
              <w:t>-15.68</w:t>
            </w:r>
          </w:p>
        </w:tc>
      </w:tr>
      <w:tr w:rsidR="00B91B29" w14:paraId="67B4ECDE" w14:textId="77777777" w:rsidTr="00B206F5">
        <w:trPr>
          <w:trHeight w:val="357"/>
        </w:trPr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10F97FD" w14:textId="6C06BE79" w:rsidR="00B91B29" w:rsidRDefault="00B91B29" w:rsidP="00241005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/SUB</w:t>
            </w:r>
            <w:r>
              <w:rPr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E46A857" w14:textId="2361E768" w:rsidR="00B91B29" w:rsidRDefault="00B91B29" w:rsidP="00241005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-</w:t>
            </w:r>
            <w:r w:rsidR="00B316D6">
              <w:rPr>
                <w:b/>
                <w:bCs/>
                <w:color w:val="3F3F3F"/>
                <w:spacing w:val="-2"/>
                <w:sz w:val="16"/>
                <w:szCs w:val="16"/>
              </w:rPr>
              <w:t>1</w:t>
            </w:r>
            <w:r w:rsidR="00EF6121">
              <w:rPr>
                <w:b/>
                <w:bCs/>
                <w:color w:val="3F3F3F"/>
                <w:spacing w:val="-2"/>
                <w:sz w:val="16"/>
                <w:szCs w:val="16"/>
              </w:rPr>
              <w:t>5</w:t>
            </w: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8</w:t>
            </w:r>
            <w:r w:rsidR="00B316D6">
              <w:rPr>
                <w:b/>
                <w:bCs/>
                <w:color w:val="3F3F3F"/>
                <w:spacing w:val="-2"/>
                <w:sz w:val="16"/>
                <w:szCs w:val="16"/>
              </w:rPr>
              <w:t>.76</w:t>
            </w:r>
          </w:p>
        </w:tc>
      </w:tr>
    </w:tbl>
    <w:p w14:paraId="3B905A5F" w14:textId="1015AFFA" w:rsidR="0085337F" w:rsidRDefault="0085337F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B0CB248" w14:textId="77777777" w:rsidR="0085337F" w:rsidRDefault="0085337F">
      <w:pPr>
        <w:widowControl/>
        <w:autoSpaceDE/>
        <w:autoSpaceDN/>
        <w:adjustRightInd/>
        <w:rPr>
          <w:b/>
          <w:bCs/>
          <w:sz w:val="19"/>
          <w:szCs w:val="19"/>
        </w:rPr>
      </w:pPr>
      <w:r>
        <w:rPr>
          <w:sz w:val="19"/>
          <w:szCs w:val="19"/>
        </w:rPr>
        <w:br w:type="page"/>
      </w:r>
    </w:p>
    <w:p w14:paraId="7B4282E7" w14:textId="77777777" w:rsidR="0085337F" w:rsidRPr="00F71876" w:rsidRDefault="0085337F" w:rsidP="0085337F">
      <w:pPr>
        <w:pStyle w:val="a3"/>
        <w:kinsoku w:val="0"/>
        <w:overflowPunct w:val="0"/>
        <w:spacing w:before="4"/>
        <w:rPr>
          <w:b w:val="0"/>
          <w:bCs w:val="0"/>
          <w:sz w:val="10"/>
          <w:szCs w:val="10"/>
        </w:rPr>
      </w:pPr>
    </w:p>
    <w:p w14:paraId="41A4BF9E" w14:textId="71621447" w:rsidR="0085337F" w:rsidRDefault="0085337F" w:rsidP="0085337F">
      <w:pPr>
        <w:pStyle w:val="a7"/>
        <w:numPr>
          <w:ilvl w:val="0"/>
          <w:numId w:val="3"/>
        </w:numPr>
        <w:tabs>
          <w:tab w:val="left" w:pos="302"/>
        </w:tabs>
        <w:kinsoku w:val="0"/>
        <w:overflowPunct w:val="0"/>
        <w:rPr>
          <w:b/>
          <w:bCs/>
          <w:color w:val="3F3F3F"/>
          <w:sz w:val="20"/>
          <w:szCs w:val="20"/>
          <w:u w:val="none"/>
        </w:rPr>
      </w:pPr>
      <w:r>
        <w:rPr>
          <w:rFonts w:hint="eastAsia"/>
          <w:b/>
          <w:bCs/>
          <w:color w:val="3F3F3F"/>
          <w:sz w:val="20"/>
          <w:szCs w:val="20"/>
        </w:rPr>
        <w:t>损</w:t>
      </w:r>
      <w:r w:rsidR="000C0C67">
        <w:rPr>
          <w:rFonts w:hint="eastAsia"/>
          <w:b/>
          <w:bCs/>
          <w:color w:val="3F3F3F"/>
          <w:sz w:val="20"/>
          <w:szCs w:val="20"/>
        </w:rPr>
        <w:t>坏</w:t>
      </w:r>
      <w:r>
        <w:rPr>
          <w:rFonts w:hint="eastAsia"/>
          <w:b/>
          <w:bCs/>
          <w:color w:val="3F3F3F"/>
          <w:sz w:val="20"/>
          <w:szCs w:val="20"/>
        </w:rPr>
        <w:t>赔偿</w:t>
      </w:r>
      <w:r>
        <w:rPr>
          <w:b/>
          <w:bCs/>
          <w:color w:val="3F3F3F"/>
          <w:sz w:val="20"/>
          <w:szCs w:val="20"/>
        </w:rPr>
        <w:t>/</w:t>
      </w:r>
      <w:r w:rsidR="008A60C4" w:rsidRPr="00C23BED">
        <w:rPr>
          <w:rFonts w:ascii="Calibri" w:hAnsi="Calibri" w:cs="Calibri"/>
          <w:b/>
          <w:bCs/>
          <w:color w:val="3F3F3F"/>
          <w:sz w:val="20"/>
          <w:szCs w:val="20"/>
        </w:rPr>
        <w:t>Damage compensation</w:t>
      </w:r>
    </w:p>
    <w:p w14:paraId="0CA76155" w14:textId="6E9D3325" w:rsidR="0085337F" w:rsidRPr="00C23BED" w:rsidRDefault="0085337F" w:rsidP="003368CE">
      <w:pPr>
        <w:pStyle w:val="a3"/>
        <w:kinsoku w:val="0"/>
        <w:overflowPunct w:val="0"/>
        <w:spacing w:before="36"/>
        <w:ind w:firstLine="119"/>
        <w:rPr>
          <w:b w:val="0"/>
          <w:bCs w:val="0"/>
          <w:color w:val="3F3F3F"/>
          <w:spacing w:val="-1"/>
          <w:sz w:val="18"/>
          <w:szCs w:val="18"/>
        </w:rPr>
      </w:pPr>
      <w:r w:rsidRPr="00C23BED">
        <w:rPr>
          <w:rFonts w:hint="eastAsia"/>
          <w:b w:val="0"/>
          <w:bCs w:val="0"/>
          <w:color w:val="3F3F3F"/>
          <w:sz w:val="18"/>
          <w:szCs w:val="18"/>
        </w:rPr>
        <w:t>本节</w:t>
      </w:r>
      <w:r w:rsidR="00C23BED" w:rsidRPr="00C23BED">
        <w:rPr>
          <w:rFonts w:hint="eastAsia"/>
          <w:b w:val="0"/>
          <w:bCs w:val="0"/>
          <w:color w:val="3F3F3F"/>
          <w:sz w:val="18"/>
          <w:szCs w:val="18"/>
        </w:rPr>
        <w:t>内容，显示“因资产损坏/丢失”导致的赔偿费用明细</w:t>
      </w:r>
      <w:r w:rsidRPr="00C23BED">
        <w:rPr>
          <w:rFonts w:hint="eastAsia"/>
          <w:b w:val="0"/>
          <w:bCs w:val="0"/>
          <w:color w:val="3F3F3F"/>
          <w:spacing w:val="-1"/>
          <w:sz w:val="18"/>
          <w:szCs w:val="18"/>
        </w:rPr>
        <w:t>。</w:t>
      </w:r>
    </w:p>
    <w:p w14:paraId="0C4DA232" w14:textId="77777777" w:rsidR="0085337F" w:rsidRDefault="0085337F" w:rsidP="0085337F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1616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708"/>
        <w:gridCol w:w="993"/>
        <w:gridCol w:w="992"/>
        <w:gridCol w:w="2977"/>
        <w:gridCol w:w="992"/>
        <w:gridCol w:w="1276"/>
        <w:gridCol w:w="3969"/>
        <w:gridCol w:w="992"/>
      </w:tblGrid>
      <w:tr w:rsidR="00402ED0" w14:paraId="69E1FEA6" w14:textId="77777777" w:rsidTr="00D72EB2">
        <w:trPr>
          <w:trHeight w:val="449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9540101" w14:textId="77777777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46B7369D" w14:textId="77777777" w:rsidR="00402ED0" w:rsidRDefault="00402ED0" w:rsidP="00E95573">
            <w:pPr>
              <w:pStyle w:val="TableParagraph"/>
              <w:kinsoku w:val="0"/>
              <w:overflowPunct w:val="0"/>
              <w:spacing w:before="0" w:line="157" w:lineRule="exact"/>
              <w:ind w:left="10"/>
              <w:rPr>
                <w:b/>
                <w:bCs/>
                <w:color w:val="3F3F3F"/>
                <w:sz w:val="10"/>
                <w:szCs w:val="10"/>
              </w:rPr>
            </w:pPr>
            <w:r>
              <w:rPr>
                <w:b/>
                <w:bCs/>
                <w:color w:val="3F3F3F"/>
                <w:sz w:val="10"/>
                <w:szCs w:val="10"/>
              </w:rPr>
              <w:t>#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7DB70829" w14:textId="014CB63D" w:rsidR="00402ED0" w:rsidRDefault="00C23BED" w:rsidP="00E95573">
            <w:pPr>
              <w:pStyle w:val="TableParagraph"/>
              <w:kinsoku w:val="0"/>
              <w:overflowPunct w:val="0"/>
              <w:spacing w:before="0" w:line="196" w:lineRule="exact"/>
              <w:ind w:left="10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责任方</w:t>
            </w:r>
          </w:p>
          <w:p w14:paraId="71C11902" w14:textId="5A3CF761" w:rsidR="00402ED0" w:rsidRPr="00A53DE2" w:rsidRDefault="00C23BED" w:rsidP="00E95573">
            <w:pPr>
              <w:pStyle w:val="TableParagraph"/>
              <w:kinsoku w:val="0"/>
              <w:overflowPunct w:val="0"/>
              <w:spacing w:before="0" w:line="157" w:lineRule="exact"/>
              <w:ind w:left="9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LIAB. PARTY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7E95558" w14:textId="07C16978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4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单</w:t>
            </w:r>
            <w:r w:rsidR="00C23BED"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据编</w:t>
            </w:r>
            <w:r>
              <w:rPr>
                <w:rFonts w:hint="eastAsia"/>
                <w:b/>
                <w:bCs/>
                <w:color w:val="3F3F3F"/>
                <w:spacing w:val="-4"/>
                <w:sz w:val="14"/>
                <w:szCs w:val="14"/>
              </w:rPr>
              <w:t>号</w:t>
            </w:r>
          </w:p>
          <w:p w14:paraId="6D7BCEEF" w14:textId="68BC1F04" w:rsidR="00402ED0" w:rsidRPr="00A53DE2" w:rsidRDefault="00C23BED" w:rsidP="00E95573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5"/>
                <w:szCs w:val="15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5"/>
                <w:szCs w:val="15"/>
              </w:rPr>
              <w:t>DOC.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 xml:space="preserve"> 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5"/>
                <w:szCs w:val="15"/>
              </w:rPr>
              <w:t>NO.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1BE88FB" w14:textId="58B4A2E7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单</w:t>
            </w:r>
            <w:r w:rsidR="00C23BED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据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日期</w:t>
            </w:r>
          </w:p>
          <w:p w14:paraId="4599DD39" w14:textId="665F6753" w:rsidR="00402ED0" w:rsidRPr="00A53DE2" w:rsidRDefault="00C23BED" w:rsidP="00E95573">
            <w:pPr>
              <w:pStyle w:val="TableParagraph"/>
              <w:kinsoku w:val="0"/>
              <w:overflowPunct w:val="0"/>
              <w:spacing w:before="0" w:line="196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DOC.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AC8BDF5" w14:textId="06B61963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</w:t>
            </w:r>
            <w:r w:rsidR="00C23BED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C23BED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old</w:t>
            </w:r>
            <w:r w:rsidR="00C23BED">
              <w:rPr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>
              <w:rPr>
                <w:b/>
                <w:bCs/>
                <w:color w:val="3F3F3F"/>
                <w:spacing w:val="-3"/>
                <w:sz w:val="14"/>
                <w:szCs w:val="14"/>
              </w:rPr>
              <w:t>T</w:t>
            </w:r>
            <w:r w:rsidR="00C23BED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o</w:t>
            </w:r>
          </w:p>
          <w:p w14:paraId="73E77B4E" w14:textId="77777777" w:rsidR="00402ED0" w:rsidRPr="00A53DE2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SOLDTO ID</w:t>
            </w:r>
          </w:p>
          <w:p w14:paraId="422C2936" w14:textId="359DA288" w:rsidR="00C23BED" w:rsidRPr="00A12E30" w:rsidRDefault="00C23BED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(CUSTOMER)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58ABF20" w14:textId="77777777" w:rsidR="00A53DE2" w:rsidRDefault="00A53DE2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客户 ShipTo</w:t>
            </w:r>
          </w:p>
          <w:p w14:paraId="305A9BBE" w14:textId="26D30731" w:rsidR="00402ED0" w:rsidRPr="00A53DE2" w:rsidRDefault="00A53DE2" w:rsidP="00A53DE2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 ID (CUSTOMER)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93AAC21" w14:textId="5E0ABEE1" w:rsidR="00402ED0" w:rsidRDefault="00C23BED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仓库收货</w:t>
            </w:r>
            <w:r w:rsidR="00402ED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日期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W/H RECV.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B2093D0" w14:textId="4FA7CFB4" w:rsidR="00402ED0" w:rsidRP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 w:rsidRPr="00402ED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箱号</w:t>
            </w:r>
          </w:p>
          <w:p w14:paraId="59D29F45" w14:textId="31808950" w:rsidR="00402ED0" w:rsidRPr="00A53DE2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left="30"/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034FE07" w14:textId="2CAE643F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赔偿项目</w:t>
            </w:r>
          </w:p>
          <w:p w14:paraId="0C020280" w14:textId="41D29D9C" w:rsidR="00402ED0" w:rsidRPr="00A53DE2" w:rsidRDefault="008A60C4" w:rsidP="00E95573">
            <w:pPr>
              <w:pStyle w:val="TableParagraph"/>
              <w:kinsoku w:val="0"/>
              <w:overflowPunct w:val="0"/>
              <w:spacing w:before="0" w:line="157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COMPENSATION ITEM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F1AC19D" w14:textId="77777777" w:rsidR="00402ED0" w:rsidRDefault="00402ED0" w:rsidP="00E95573">
            <w:pPr>
              <w:pStyle w:val="TableParagraph"/>
              <w:kinsoku w:val="0"/>
              <w:overflowPunct w:val="0"/>
              <w:spacing w:before="0" w:line="196" w:lineRule="exact"/>
              <w:ind w:right="74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proofErr w:type="gramStart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未税行</w:t>
            </w:r>
            <w:proofErr w:type="gramEnd"/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总计</w:t>
            </w:r>
          </w:p>
          <w:p w14:paraId="7082A655" w14:textId="6ACA6020" w:rsidR="00402ED0" w:rsidRPr="00A53DE2" w:rsidRDefault="00402ED0" w:rsidP="00E95573">
            <w:pPr>
              <w:pStyle w:val="TableParagraph"/>
              <w:kinsoku w:val="0"/>
              <w:overflowPunct w:val="0"/>
              <w:spacing w:before="0" w:line="131" w:lineRule="exact"/>
              <w:ind w:right="76"/>
              <w:rPr>
                <w:rFonts w:ascii="Calibri" w:hAnsi="Calibri" w:cs="Calibri"/>
                <w:b/>
                <w:bCs/>
                <w:color w:val="3F3F3F"/>
                <w:spacing w:val="10"/>
                <w:sz w:val="14"/>
                <w:szCs w:val="14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LINE</w:t>
            </w:r>
            <w:r w:rsidR="00C23BED"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TOTAL</w:t>
            </w:r>
          </w:p>
          <w:p w14:paraId="5F340649" w14:textId="3448A027" w:rsidR="00402ED0" w:rsidRDefault="00C23BED" w:rsidP="00E95573">
            <w:pPr>
              <w:pStyle w:val="TableParagraph"/>
              <w:kinsoku w:val="0"/>
              <w:overflowPunct w:val="0"/>
              <w:spacing w:before="0" w:line="131" w:lineRule="exact"/>
              <w:ind w:right="76"/>
              <w:rPr>
                <w:b/>
                <w:bCs/>
                <w:color w:val="3F3F3F"/>
                <w:spacing w:val="-5"/>
                <w:sz w:val="10"/>
                <w:szCs w:val="10"/>
              </w:rPr>
            </w:pP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4"/>
                <w:szCs w:val="14"/>
              </w:rPr>
              <w:t>(PRE-</w:t>
            </w:r>
            <w:r w:rsidR="00402ED0"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TAX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)</w:t>
            </w:r>
          </w:p>
        </w:tc>
      </w:tr>
      <w:tr w:rsidR="00402ED0" w14:paraId="01A4663A" w14:textId="77777777" w:rsidTr="00D72EB2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DF3283C" w14:textId="77777777" w:rsidR="00402ED0" w:rsidRDefault="00402ED0" w:rsidP="00E955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45B37ED" w14:textId="74511F52" w:rsidR="00402ED0" w:rsidRDefault="00D72EB2" w:rsidP="00D72EB2">
            <w:pPr>
              <w:pStyle w:val="TableParagraph"/>
              <w:kinsoku w:val="0"/>
              <w:overflowPunct w:val="0"/>
              <w:ind w:left="9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7D466F" w14:textId="0D83ACFC" w:rsidR="00402ED0" w:rsidRDefault="00402ED0" w:rsidP="00E955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312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303C0CF" w14:textId="76E68BBD" w:rsidR="00402ED0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Pr="00F60935">
              <w:rPr>
                <w:color w:val="3F3F3F"/>
                <w:spacing w:val="-7"/>
                <w:sz w:val="14"/>
                <w:szCs w:val="1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2086651" w14:textId="77777777" w:rsidR="00402ED0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N/A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74A1635" w14:textId="77777777" w:rsidR="00402ED0" w:rsidRPr="00B91B29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B316D6">
              <w:rPr>
                <w:rFonts w:hint="eastAsia"/>
                <w:color w:val="3F3F3F"/>
                <w:spacing w:val="-2"/>
                <w:sz w:val="14"/>
                <w:szCs w:val="14"/>
              </w:rPr>
              <w:t>N/A-客户发货未扫码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C9F759A" w14:textId="77777777" w:rsidR="00402ED0" w:rsidRDefault="00402ED0" w:rsidP="00E95573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2023-10-</w:t>
            </w:r>
            <w:r>
              <w:rPr>
                <w:color w:val="3F3F3F"/>
                <w:spacing w:val="-7"/>
                <w:sz w:val="14"/>
                <w:szCs w:val="1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C6F4DF6" w14:textId="426A1DA6" w:rsidR="00402ED0" w:rsidRDefault="00D72EB2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ET030103003470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0EDF56" w14:textId="7476F831" w:rsidR="00402ED0" w:rsidRDefault="00402ED0" w:rsidP="00402ED0">
            <w:pPr>
              <w:pStyle w:val="TableParagraph"/>
              <w:kinsoku w:val="0"/>
              <w:overflowPunct w:val="0"/>
              <w:ind w:right="46" w:firstLineChars="100" w:firstLine="135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更换配件：M013000-维修备件/ET1专用/底座-面板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C88A810" w14:textId="2C76DA52" w:rsidR="00402ED0" w:rsidRDefault="00402ED0" w:rsidP="00E955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45.00</w:t>
            </w:r>
          </w:p>
        </w:tc>
      </w:tr>
      <w:tr w:rsidR="00402ED0" w14:paraId="55B9118A" w14:textId="77777777" w:rsidTr="00D72EB2">
        <w:trPr>
          <w:trHeight w:val="35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AF26E94" w14:textId="77777777" w:rsidR="00402ED0" w:rsidRDefault="00402ED0" w:rsidP="00E95573">
            <w:pPr>
              <w:pStyle w:val="TableParagraph"/>
              <w:kinsoku w:val="0"/>
              <w:overflowPunct w:val="0"/>
              <w:ind w:right="196"/>
              <w:jc w:val="right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88DD63" w14:textId="0B2BF0DA" w:rsidR="00402ED0" w:rsidRDefault="00D72EB2" w:rsidP="00D72EB2">
            <w:pPr>
              <w:pStyle w:val="TableParagraph"/>
              <w:kinsoku w:val="0"/>
              <w:overflowPunct w:val="0"/>
              <w:ind w:left="9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930ABF">
              <w:rPr>
                <w:rFonts w:hint="eastAsia"/>
                <w:color w:val="3F3F3F"/>
                <w:spacing w:val="-2"/>
                <w:sz w:val="14"/>
                <w:szCs w:val="14"/>
              </w:rPr>
              <w:t>C101675</w:t>
            </w:r>
            <w:r>
              <w:rPr>
                <w:color w:val="3F3F3F"/>
                <w:spacing w:val="-2"/>
                <w:sz w:val="14"/>
                <w:szCs w:val="14"/>
              </w:rPr>
              <w:t>-</w:t>
            </w:r>
            <w:r w:rsidRPr="00A91E76">
              <w:rPr>
                <w:rFonts w:hint="eastAsia"/>
                <w:color w:val="3F3F3F"/>
                <w:spacing w:val="-2"/>
                <w:sz w:val="14"/>
                <w:szCs w:val="14"/>
              </w:rPr>
              <w:t>榆林市腾飞汽贸有限公司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A1F817" w14:textId="12C0B9AC" w:rsidR="00402ED0" w:rsidRDefault="00D72EB2" w:rsidP="00E95573">
            <w:pPr>
              <w:pStyle w:val="TableParagraph"/>
              <w:kinsoku w:val="0"/>
              <w:overflowPunct w:val="0"/>
              <w:ind w:left="19" w:right="9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364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B779B4" w14:textId="175AD0F8" w:rsidR="00402ED0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F60935">
              <w:rPr>
                <w:color w:val="3F3F3F"/>
                <w:spacing w:val="-2"/>
                <w:sz w:val="14"/>
                <w:szCs w:val="14"/>
              </w:rPr>
              <w:t>2023-10-</w:t>
            </w:r>
            <w:r w:rsidR="00D72EB2">
              <w:rPr>
                <w:color w:val="3F3F3F"/>
                <w:spacing w:val="-7"/>
                <w:sz w:val="14"/>
                <w:szCs w:val="1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C49EB9" w14:textId="77777777" w:rsidR="00402ED0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7"/>
                <w:sz w:val="14"/>
                <w:szCs w:val="14"/>
              </w:rPr>
            </w:pPr>
            <w:r w:rsidRPr="00C03372">
              <w:rPr>
                <w:color w:val="3F3F3F"/>
                <w:spacing w:val="-2"/>
                <w:sz w:val="14"/>
                <w:szCs w:val="14"/>
              </w:rPr>
              <w:t>12089555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909D8C0" w14:textId="77777777" w:rsidR="00402ED0" w:rsidRPr="00B91B29" w:rsidRDefault="00402ED0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557025">
              <w:rPr>
                <w:rFonts w:hint="eastAsia"/>
                <w:color w:val="3F3F3F"/>
                <w:spacing w:val="-2"/>
                <w:sz w:val="14"/>
                <w:szCs w:val="14"/>
              </w:rPr>
              <w:t>12794977-天津临港仓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EEAC6B" w14:textId="77777777" w:rsidR="00402ED0" w:rsidRDefault="00402ED0" w:rsidP="00E95573">
            <w:pPr>
              <w:pStyle w:val="TableParagraph"/>
              <w:kinsoku w:val="0"/>
              <w:overflowPunct w:val="0"/>
              <w:ind w:left="56" w:right="46"/>
              <w:rPr>
                <w:color w:val="3F3F3F"/>
                <w:spacing w:val="-2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5597171" w14:textId="57A2DF44" w:rsidR="00402ED0" w:rsidRDefault="0070725C" w:rsidP="00E95573">
            <w:pPr>
              <w:pStyle w:val="TableParagraph"/>
              <w:kinsoku w:val="0"/>
              <w:overflowPunct w:val="0"/>
              <w:ind w:right="46"/>
              <w:rPr>
                <w:color w:val="3F3F3F"/>
                <w:spacing w:val="-2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ET030101006612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61DD88" w14:textId="4D2157ED" w:rsidR="00402ED0" w:rsidRDefault="00402ED0" w:rsidP="00402ED0">
            <w:pPr>
              <w:pStyle w:val="TableParagraph"/>
              <w:kinsoku w:val="0"/>
              <w:overflowPunct w:val="0"/>
              <w:ind w:right="46" w:firstLineChars="100" w:firstLine="135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402ED0">
              <w:rPr>
                <w:rFonts w:hint="eastAsia"/>
                <w:color w:val="3F3F3F"/>
                <w:spacing w:val="-5"/>
                <w:sz w:val="14"/>
                <w:szCs w:val="14"/>
              </w:rPr>
              <w:t>FIBC 丢失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2D8797A" w14:textId="57A73E31" w:rsidR="00402ED0" w:rsidRDefault="00402ED0" w:rsidP="00E95573">
            <w:pPr>
              <w:pStyle w:val="TableParagraph"/>
              <w:kinsoku w:val="0"/>
              <w:overflowPunct w:val="0"/>
              <w:ind w:left="84" w:right="75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</w:t>
            </w:r>
            <w:r w:rsidR="00D72EB2">
              <w:rPr>
                <w:color w:val="3F3F3F"/>
                <w:spacing w:val="-2"/>
                <w:sz w:val="14"/>
                <w:szCs w:val="14"/>
              </w:rPr>
              <w:t>,</w:t>
            </w:r>
            <w:r>
              <w:rPr>
                <w:color w:val="3F3F3F"/>
                <w:spacing w:val="-2"/>
                <w:sz w:val="14"/>
                <w:szCs w:val="14"/>
              </w:rPr>
              <w:t>000.00</w:t>
            </w:r>
          </w:p>
        </w:tc>
      </w:tr>
      <w:tr w:rsidR="0085337F" w14:paraId="073F1641" w14:textId="77777777" w:rsidTr="00E95573">
        <w:trPr>
          <w:trHeight w:val="357"/>
        </w:trPr>
        <w:tc>
          <w:tcPr>
            <w:tcW w:w="1516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BDABAA6" w14:textId="77777777" w:rsidR="0085337F" w:rsidRDefault="0085337F" w:rsidP="00E95573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A53DE2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A53DE2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13772E2" w14:textId="6BEA26A3" w:rsidR="0085337F" w:rsidRDefault="00C23BED" w:rsidP="00E95573">
            <w:pPr>
              <w:pStyle w:val="TableParagraph"/>
              <w:kinsoku w:val="0"/>
              <w:overflowPunct w:val="0"/>
              <w:spacing w:before="47"/>
              <w:ind w:left="84" w:right="74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2"/>
                <w:sz w:val="16"/>
                <w:szCs w:val="16"/>
              </w:rPr>
              <w:t>2</w:t>
            </w:r>
            <w:r w:rsidR="00D72EB2">
              <w:rPr>
                <w:b/>
                <w:bCs/>
                <w:color w:val="3F3F3F"/>
                <w:spacing w:val="-2"/>
                <w:sz w:val="16"/>
                <w:szCs w:val="16"/>
              </w:rPr>
              <w:t>,045.00</w:t>
            </w:r>
          </w:p>
        </w:tc>
      </w:tr>
    </w:tbl>
    <w:p w14:paraId="1A458066" w14:textId="77777777" w:rsidR="0085337F" w:rsidRDefault="0085337F" w:rsidP="0085337F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3F88511" w14:textId="77777777" w:rsidR="002C54BE" w:rsidRDefault="002C54BE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704EB41C" w14:textId="77777777" w:rsidR="00725C0B" w:rsidRDefault="00725C0B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102B4D02" w14:textId="77777777" w:rsidR="00725C0B" w:rsidRDefault="00725C0B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5F790820" w14:textId="77777777" w:rsidR="0085337F" w:rsidRDefault="0085337F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2BE7B000" w14:textId="77777777" w:rsidR="002C54BE" w:rsidRDefault="00000000">
      <w:pPr>
        <w:pStyle w:val="a3"/>
        <w:kinsoku w:val="0"/>
        <w:overflowPunct w:val="0"/>
        <w:spacing w:before="48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外部注释</w:t>
      </w:r>
      <w:r>
        <w:rPr>
          <w:color w:val="3F3F3F"/>
          <w:spacing w:val="-2"/>
          <w:u w:val="single"/>
        </w:rPr>
        <w:t>/Notes</w:t>
      </w:r>
    </w:p>
    <w:p w14:paraId="7257C065" w14:textId="11FF1FA6" w:rsidR="002C54BE" w:rsidRDefault="00925C4C">
      <w:pPr>
        <w:pStyle w:val="a3"/>
        <w:kinsoku w:val="0"/>
        <w:overflowPunct w:val="0"/>
        <w:spacing w:before="17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36DD2F7" wp14:editId="7F1B10BB">
                <wp:simplePos x="0" y="0"/>
                <wp:positionH relativeFrom="column">
                  <wp:posOffset>79817</wp:posOffset>
                </wp:positionH>
                <wp:positionV relativeFrom="paragraph">
                  <wp:posOffset>51159</wp:posOffset>
                </wp:positionV>
                <wp:extent cx="10160000" cy="393700"/>
                <wp:effectExtent l="0" t="0" r="12700" b="25400"/>
                <wp:wrapTopAndBottom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00" cy="393700"/>
                        </a:xfrm>
                        <a:prstGeom prst="rect">
                          <a:avLst/>
                        </a:prstGeom>
                        <a:noFill/>
                        <a:ln w="6350" cmpd="sng">
                          <a:solidFill>
                            <a:srgbClr val="3F3F3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0EAB27" w14:textId="272791DB" w:rsidR="002C54BE" w:rsidRDefault="002C54BE" w:rsidP="00925C4C">
                            <w:pPr>
                              <w:pStyle w:val="a3"/>
                              <w:tabs>
                                <w:tab w:val="left" w:pos="132"/>
                              </w:tabs>
                              <w:kinsoku w:val="0"/>
                              <w:overflowPunct w:val="0"/>
                              <w:spacing w:line="285" w:lineRule="exact"/>
                              <w:rPr>
                                <w:b w:val="0"/>
                                <w:bCs w:val="0"/>
                                <w:color w:val="FF0000"/>
                                <w:spacing w:val="-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6DD2F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6.3pt;margin-top:4.05pt;width:800pt;height:31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" filled="f" strokecolor="#3f3f3f" strokeweight=".5pt">
                <v:textbox inset="0,0,0,0">
                  <w:txbxContent>
                    <w:p w14:paraId="040EAB27" w14:textId="272791DB" w:rsidR="002C54BE" w:rsidRDefault="002C54BE" w:rsidP="00925C4C">
                      <w:pPr>
                        <w:pStyle w:val="a3"/>
                        <w:tabs>
                          <w:tab w:val="left" w:pos="132"/>
                        </w:tabs>
                        <w:kinsoku w:val="0"/>
                        <w:overflowPunct w:val="0"/>
                        <w:spacing w:line="285" w:lineRule="exact"/>
                        <w:rPr>
                          <w:b w:val="0"/>
                          <w:bCs w:val="0"/>
                          <w:color w:val="FF0000"/>
                          <w:spacing w:val="-1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B7CDF13" w14:textId="77777777" w:rsidR="002C54BE" w:rsidRDefault="002C54BE">
      <w:pPr>
        <w:pStyle w:val="a3"/>
        <w:kinsoku w:val="0"/>
        <w:overflowPunct w:val="0"/>
        <w:spacing w:before="1"/>
        <w:rPr>
          <w:sz w:val="7"/>
          <w:szCs w:val="7"/>
        </w:rPr>
      </w:pPr>
    </w:p>
    <w:p w14:paraId="7086A375" w14:textId="77777777" w:rsidR="002C54BE" w:rsidRDefault="002C54BE">
      <w:pPr>
        <w:pStyle w:val="a3"/>
        <w:kinsoku w:val="0"/>
        <w:overflowPunct w:val="0"/>
        <w:spacing w:before="1"/>
        <w:rPr>
          <w:sz w:val="7"/>
          <w:szCs w:val="7"/>
        </w:rPr>
        <w:sectPr w:rsidR="002C54BE">
          <w:pgSz w:w="16840" w:h="11900" w:orient="landscape"/>
          <w:pgMar w:top="1020" w:right="320" w:bottom="800" w:left="280" w:header="400" w:footer="605" w:gutter="0"/>
          <w:cols w:space="720"/>
          <w:noEndnote/>
        </w:sectPr>
      </w:pPr>
    </w:p>
    <w:p w14:paraId="7839AB3F" w14:textId="237F892A" w:rsidR="002C54BE" w:rsidRDefault="00130310">
      <w:pPr>
        <w:pStyle w:val="a3"/>
        <w:kinsoku w:val="0"/>
        <w:overflowPunct w:val="0"/>
        <w:spacing w:before="122" w:line="172" w:lineRule="auto"/>
        <w:ind w:left="160"/>
        <w:rPr>
          <w:color w:val="3F3F3F"/>
        </w:rPr>
      </w:pPr>
      <w:r>
        <w:rPr>
          <w:rFonts w:hint="eastAsia"/>
          <w:color w:val="3F3F3F"/>
        </w:rPr>
        <w:t>账单接收人签字</w:t>
      </w:r>
      <w:r>
        <w:rPr>
          <w:color w:val="3F3F3F"/>
        </w:rPr>
        <w:t xml:space="preserve"> : </w:t>
      </w:r>
      <w:r w:rsidRPr="00130310">
        <w:rPr>
          <w:rFonts w:ascii="Calibri" w:hAnsi="Calibri" w:cs="Calibri"/>
          <w:color w:val="3F3F3F"/>
        </w:rPr>
        <w:t>SIGNATURE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OF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BILL-T</w:t>
      </w:r>
      <w:r>
        <w:rPr>
          <w:rFonts w:ascii="Calibri" w:hAnsi="Calibri" w:cs="Calibri"/>
          <w:color w:val="3F3F3F"/>
        </w:rPr>
        <w:t>O:</w:t>
      </w:r>
    </w:p>
    <w:p w14:paraId="576B97E1" w14:textId="24ECDE57" w:rsidR="002C54BE" w:rsidRDefault="00BF1307">
      <w:pPr>
        <w:pStyle w:val="a3"/>
        <w:kinsoku w:val="0"/>
        <w:overflowPunct w:val="0"/>
        <w:spacing w:line="20" w:lineRule="exact"/>
        <w:ind w:left="2620" w:right="-3111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77C032FB" wp14:editId="1ED9CF27">
                <wp:extent cx="1905000" cy="12700"/>
                <wp:effectExtent l="12700" t="3175" r="6350" b="3175"/>
                <wp:docPr id="14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12700"/>
                          <a:chOff x="0" y="0"/>
                          <a:chExt cx="3000" cy="20"/>
                        </a:xfrm>
                      </wpg:grpSpPr>
                      <wps:wsp>
                        <wps:cNvPr id="15" name="Freeform 10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3000" cy="1"/>
                          </a:xfrm>
                          <a:custGeom>
                            <a:avLst/>
                            <a:gdLst>
                              <a:gd name="T0" fmla="*/ 0 w 3000"/>
                              <a:gd name="T1" fmla="*/ 0 h 1"/>
                              <a:gd name="T2" fmla="*/ 3000 w 300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00" h="1">
                                <a:moveTo>
                                  <a:pt x="0" y="0"/>
                                </a:moveTo>
                                <a:lnTo>
                                  <a:pt x="30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DD91C" id="Group 9" o:spid="_x0000_s1026" style="width:150pt;height:1pt;mso-position-horizontal-relative:char;mso-position-vertical-relative:line" coordsize="30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">
                <v:shape id="Freeform 10" o:spid="_x0000_s1027" style="position:absolute;top:5;width:3000;height:1;visibility:visible;mso-wrap-style:square;v-text-anchor:top" coordsize="30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" path="m,l3000,e" filled="f" strokeweight=".5pt">
                  <v:stroke dashstyle="3 1"/>
                  <v:path arrowok="t" o:connecttype="custom" o:connectlocs="0,0;3000,0" o:connectangles="0,0"/>
                </v:shape>
                <w10:anchorlock/>
              </v:group>
            </w:pict>
          </mc:Fallback>
        </mc:AlternateContent>
      </w:r>
    </w:p>
    <w:p w14:paraId="0A78E4FE" w14:textId="77777777" w:rsidR="00130310" w:rsidRDefault="00000000" w:rsidP="00130310">
      <w:pPr>
        <w:pStyle w:val="a3"/>
        <w:kinsoku w:val="0"/>
        <w:overflowPunct w:val="0"/>
        <w:spacing w:before="49" w:line="173" w:lineRule="auto"/>
        <w:ind w:left="159"/>
        <w:rPr>
          <w:color w:val="3F3F3F"/>
        </w:rPr>
      </w:pPr>
      <w:r>
        <w:rPr>
          <w:rFonts w:hint="eastAsia"/>
          <w:color w:val="3F3F3F"/>
        </w:rPr>
        <w:t>日期</w:t>
      </w:r>
      <w:r>
        <w:rPr>
          <w:color w:val="3F3F3F"/>
        </w:rPr>
        <w:t xml:space="preserve"> : </w:t>
      </w:r>
    </w:p>
    <w:p w14:paraId="55AE86A7" w14:textId="537B46D4" w:rsidR="002C54BE" w:rsidRDefault="00130310" w:rsidP="00130310">
      <w:pPr>
        <w:pStyle w:val="a3"/>
        <w:kinsoku w:val="0"/>
        <w:overflowPunct w:val="0"/>
        <w:spacing w:before="49" w:line="173" w:lineRule="auto"/>
        <w:ind w:left="159"/>
        <w:rPr>
          <w:color w:val="3F3F3F"/>
          <w:spacing w:val="-8"/>
        </w:rPr>
      </w:pPr>
      <w:r>
        <w:rPr>
          <w:rFonts w:ascii="Calibri" w:hAnsi="Calibri" w:cs="Calibri"/>
          <w:noProof/>
          <w:color w:val="3F3F3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1ED2A" wp14:editId="3B53FE98">
                <wp:simplePos x="0" y="0"/>
                <wp:positionH relativeFrom="column">
                  <wp:posOffset>815009</wp:posOffset>
                </wp:positionH>
                <wp:positionV relativeFrom="paragraph">
                  <wp:posOffset>111125</wp:posOffset>
                </wp:positionV>
                <wp:extent cx="2782956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2956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7DC1AD" id="直接连接符 19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8.75pt" to="283.3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" strokecolor="black [3200]">
                <v:stroke dashstyle="dash"/>
              </v:line>
            </w:pict>
          </mc:Fallback>
        </mc:AlternateContent>
      </w:r>
      <w:r w:rsidRPr="00130310">
        <w:rPr>
          <w:rFonts w:ascii="Calibri" w:hAnsi="Calibri" w:cs="Calibri"/>
          <w:color w:val="3F3F3F"/>
        </w:rPr>
        <w:t>DATE</w:t>
      </w:r>
      <w:r w:rsidRPr="00130310">
        <w:rPr>
          <w:rFonts w:ascii="Calibri" w:hAnsi="Calibri" w:cs="Calibri"/>
          <w:color w:val="3F3F3F"/>
          <w:spacing w:val="-8"/>
        </w:rPr>
        <w:t>:</w:t>
      </w:r>
      <w:r>
        <w:rPr>
          <w:rFonts w:ascii="Calibri" w:hAnsi="Calibri" w:cs="Calibri"/>
          <w:color w:val="3F3F3F"/>
          <w:spacing w:val="-8"/>
        </w:rPr>
        <w:t xml:space="preserve"> </w:t>
      </w:r>
      <w:r>
        <w:rPr>
          <w:b w:val="0"/>
          <w:bCs w:val="0"/>
          <w:noProof/>
          <w:sz w:val="2"/>
          <w:szCs w:val="2"/>
        </w:rPr>
        <w:t xml:space="preserve">    </w:t>
      </w:r>
    </w:p>
    <w:p w14:paraId="3AE07F21" w14:textId="01EB6E99" w:rsidR="00130310" w:rsidRDefault="00000000">
      <w:pPr>
        <w:pStyle w:val="a3"/>
        <w:kinsoku w:val="0"/>
        <w:overflowPunct w:val="0"/>
        <w:spacing w:before="122" w:line="172" w:lineRule="auto"/>
        <w:ind w:left="160" w:right="4428"/>
        <w:rPr>
          <w:color w:val="3F3F3F"/>
        </w:rPr>
      </w:pPr>
      <w:r>
        <w:rPr>
          <w:rFonts w:ascii="Times New Roman" w:eastAsiaTheme="minorEastAsia" w:cs="Times New Roman"/>
          <w:b w:val="0"/>
          <w:bCs w:val="0"/>
          <w:sz w:val="24"/>
          <w:szCs w:val="24"/>
        </w:rPr>
        <w:br w:type="column"/>
      </w:r>
      <w:proofErr w:type="gramStart"/>
      <w:r>
        <w:rPr>
          <w:rFonts w:hint="eastAsia"/>
          <w:color w:val="3F3F3F"/>
        </w:rPr>
        <w:t>供应商方确认</w:t>
      </w:r>
      <w:proofErr w:type="gramEnd"/>
      <w:r>
        <w:rPr>
          <w:rFonts w:hint="eastAsia"/>
          <w:color w:val="3F3F3F"/>
        </w:rPr>
        <w:t>签字</w:t>
      </w:r>
      <w:r>
        <w:rPr>
          <w:color w:val="3F3F3F"/>
        </w:rPr>
        <w:t xml:space="preserve"> : </w:t>
      </w:r>
    </w:p>
    <w:p w14:paraId="23708E6F" w14:textId="6A4AD286" w:rsidR="002C54BE" w:rsidRPr="00130310" w:rsidRDefault="00000000">
      <w:pPr>
        <w:pStyle w:val="a3"/>
        <w:kinsoku w:val="0"/>
        <w:overflowPunct w:val="0"/>
        <w:spacing w:before="122" w:line="172" w:lineRule="auto"/>
        <w:ind w:left="160" w:right="4428"/>
        <w:rPr>
          <w:rFonts w:ascii="Calibri" w:hAnsi="Calibri" w:cs="Calibri"/>
          <w:color w:val="3F3F3F"/>
          <w:spacing w:val="-8"/>
        </w:rPr>
      </w:pPr>
      <w:r w:rsidRPr="00130310">
        <w:rPr>
          <w:rFonts w:ascii="Calibri" w:hAnsi="Calibri" w:cs="Calibri"/>
          <w:color w:val="3F3F3F"/>
        </w:rPr>
        <w:t>SIGNATURE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OF</w:t>
      </w:r>
      <w:r w:rsidRPr="00130310">
        <w:rPr>
          <w:rFonts w:ascii="Calibri" w:hAnsi="Calibri" w:cs="Calibri"/>
          <w:color w:val="3F3F3F"/>
          <w:spacing w:val="-15"/>
        </w:rPr>
        <w:t xml:space="preserve"> </w:t>
      </w:r>
      <w:r w:rsidRPr="00130310">
        <w:rPr>
          <w:rFonts w:ascii="Calibri" w:hAnsi="Calibri" w:cs="Calibri"/>
          <w:color w:val="3F3F3F"/>
        </w:rPr>
        <w:t>VENDOR</w:t>
      </w:r>
      <w:r w:rsidRPr="00130310">
        <w:rPr>
          <w:rFonts w:ascii="Calibri" w:hAnsi="Calibri" w:cs="Calibri"/>
          <w:color w:val="3F3F3F"/>
          <w:spacing w:val="-8"/>
        </w:rPr>
        <w:t>:</w:t>
      </w:r>
    </w:p>
    <w:p w14:paraId="30150307" w14:textId="7794F87D" w:rsidR="002C54BE" w:rsidRDefault="00BF1307">
      <w:pPr>
        <w:pStyle w:val="a3"/>
        <w:kinsoku w:val="0"/>
        <w:overflowPunct w:val="0"/>
        <w:spacing w:line="20" w:lineRule="exact"/>
        <w:ind w:left="2760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6310EA6" wp14:editId="590A34B5">
                <wp:extent cx="2032000" cy="12700"/>
                <wp:effectExtent l="6350" t="3175" r="9525" b="3175"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0" cy="12700"/>
                          <a:chOff x="0" y="0"/>
                          <a:chExt cx="3200" cy="20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0" y="5"/>
                            <a:ext cx="3200" cy="1"/>
                          </a:xfrm>
                          <a:custGeom>
                            <a:avLst/>
                            <a:gdLst>
                              <a:gd name="T0" fmla="*/ 0 w 3200"/>
                              <a:gd name="T1" fmla="*/ 0 h 1"/>
                              <a:gd name="T2" fmla="*/ 3200 w 3200"/>
                              <a:gd name="T3" fmla="*/ 0 h 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00" h="1">
                                <a:moveTo>
                                  <a:pt x="0" y="0"/>
                                </a:moveTo>
                                <a:lnTo>
                                  <a:pt x="320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7498E" id="Group 11" o:spid="_x0000_s1026" style="width:160pt;height:1pt;mso-position-horizontal-relative:char;mso-position-vertical-relative:line" coordsize="3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">
                <v:shape id="Freeform 12" o:spid="_x0000_s1027" style="position:absolute;top:5;width:3200;height:1;visibility:visible;mso-wrap-style:square;v-text-anchor:top" coordsize="320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" path="m,l3200,e" filled="f" strokeweight=".5pt">
                  <v:stroke dashstyle="3 1"/>
                  <v:path arrowok="t" o:connecttype="custom" o:connectlocs="0,0;3200,0" o:connectangles="0,0"/>
                </v:shape>
                <w10:anchorlock/>
              </v:group>
            </w:pict>
          </mc:Fallback>
        </mc:AlternateContent>
      </w:r>
    </w:p>
    <w:p w14:paraId="3122010E" w14:textId="3B591F4A" w:rsidR="002C54BE" w:rsidRDefault="00130310">
      <w:pPr>
        <w:pStyle w:val="a3"/>
        <w:kinsoku w:val="0"/>
        <w:overflowPunct w:val="0"/>
        <w:spacing w:before="49" w:line="172" w:lineRule="auto"/>
        <w:ind w:left="160" w:right="6651"/>
        <w:rPr>
          <w:color w:val="3F3F3F"/>
          <w:spacing w:val="-8"/>
        </w:rPr>
      </w:pPr>
      <w:r>
        <w:rPr>
          <w:rFonts w:ascii="Calibri" w:hAnsi="Calibri" w:cs="Calibri"/>
          <w:noProof/>
          <w:color w:val="3F3F3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D229C" wp14:editId="6BBD4E9F">
                <wp:simplePos x="0" y="0"/>
                <wp:positionH relativeFrom="column">
                  <wp:posOffset>764871</wp:posOffset>
                </wp:positionH>
                <wp:positionV relativeFrom="paragraph">
                  <wp:posOffset>272415</wp:posOffset>
                </wp:positionV>
                <wp:extent cx="30607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607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804528" id="直接连接符 20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25pt,21.45pt" to="301.2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" strokecolor="black [3200]">
                <v:stroke dashstyle="dash"/>
              </v:line>
            </w:pict>
          </mc:Fallback>
        </mc:AlternateContent>
      </w:r>
      <w:r>
        <w:rPr>
          <w:rFonts w:hint="eastAsia"/>
          <w:color w:val="3F3F3F"/>
        </w:rPr>
        <w:t>日期</w:t>
      </w:r>
      <w:r>
        <w:rPr>
          <w:color w:val="3F3F3F"/>
        </w:rPr>
        <w:t xml:space="preserve"> : </w:t>
      </w:r>
      <w:r w:rsidRPr="00130310">
        <w:rPr>
          <w:rFonts w:ascii="Calibri" w:hAnsi="Calibri" w:cs="Calibri"/>
          <w:color w:val="3F3F3F"/>
        </w:rPr>
        <w:t>DATE</w:t>
      </w:r>
      <w:r w:rsidRPr="00130310">
        <w:rPr>
          <w:rFonts w:ascii="Calibri" w:hAnsi="Calibri" w:cs="Calibri"/>
          <w:color w:val="3F3F3F"/>
          <w:spacing w:val="-8"/>
        </w:rPr>
        <w:t>:</w:t>
      </w:r>
    </w:p>
    <w:p w14:paraId="008F43F1" w14:textId="77777777" w:rsidR="002C54BE" w:rsidRDefault="002C54BE">
      <w:pPr>
        <w:pStyle w:val="a3"/>
        <w:kinsoku w:val="0"/>
        <w:overflowPunct w:val="0"/>
        <w:spacing w:before="49" w:line="172" w:lineRule="auto"/>
        <w:ind w:left="160" w:right="6651"/>
        <w:rPr>
          <w:color w:val="3F3F3F"/>
          <w:spacing w:val="-8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num="2" w:space="720" w:equalWidth="0">
            <w:col w:w="2585" w:space="6175"/>
            <w:col w:w="7480"/>
          </w:cols>
          <w:noEndnote/>
        </w:sectPr>
      </w:pPr>
    </w:p>
    <w:p w14:paraId="132E1D77" w14:textId="1579FC13" w:rsidR="002C54BE" w:rsidRDefault="00BF1307">
      <w:pPr>
        <w:pStyle w:val="a3"/>
        <w:tabs>
          <w:tab w:val="left" w:pos="9720"/>
        </w:tabs>
        <w:kinsoku w:val="0"/>
        <w:overflowPunct w:val="0"/>
        <w:spacing w:line="20" w:lineRule="exact"/>
        <w:ind w:left="920"/>
        <w:rPr>
          <w:b w:val="0"/>
          <w:bCs w:val="0"/>
          <w:sz w:val="2"/>
          <w:szCs w:val="2"/>
        </w:rPr>
      </w:pPr>
      <w:r>
        <w:rPr>
          <w:b w:val="0"/>
          <w:bCs w:val="0"/>
          <w:sz w:val="2"/>
          <w:szCs w:val="2"/>
        </w:rPr>
        <w:tab/>
      </w:r>
    </w:p>
    <w:p w14:paraId="6B2D1873" w14:textId="77777777" w:rsidR="002C54BE" w:rsidRDefault="002C54BE">
      <w:pPr>
        <w:pStyle w:val="a3"/>
        <w:tabs>
          <w:tab w:val="left" w:pos="9720"/>
        </w:tabs>
        <w:kinsoku w:val="0"/>
        <w:overflowPunct w:val="0"/>
        <w:spacing w:line="20" w:lineRule="exact"/>
        <w:ind w:left="920"/>
        <w:rPr>
          <w:b w:val="0"/>
          <w:bCs w:val="0"/>
          <w:sz w:val="2"/>
          <w:szCs w:val="2"/>
        </w:rPr>
        <w:sectPr w:rsidR="002C54BE">
          <w:type w:val="continuous"/>
          <w:pgSz w:w="16840" w:h="11900" w:orient="landscape"/>
          <w:pgMar w:top="400" w:right="320" w:bottom="800" w:left="280" w:header="720" w:footer="720" w:gutter="0"/>
          <w:cols w:space="720" w:equalWidth="0">
            <w:col w:w="16240"/>
          </w:cols>
          <w:noEndnote/>
        </w:sectPr>
      </w:pPr>
    </w:p>
    <w:p w14:paraId="3C0FDE4A" w14:textId="77777777" w:rsidR="002C54BE" w:rsidRDefault="002C54BE">
      <w:pPr>
        <w:pStyle w:val="a3"/>
        <w:kinsoku w:val="0"/>
        <w:overflowPunct w:val="0"/>
        <w:spacing w:before="14"/>
        <w:rPr>
          <w:sz w:val="19"/>
          <w:szCs w:val="19"/>
        </w:rPr>
      </w:pPr>
    </w:p>
    <w:p w14:paraId="47CF8B55" w14:textId="07D3FC30" w:rsidR="002C54BE" w:rsidRDefault="00000000">
      <w:pPr>
        <w:pStyle w:val="a3"/>
        <w:kinsoku w:val="0"/>
        <w:overflowPunct w:val="0"/>
        <w:spacing w:before="48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超期预警</w:t>
      </w:r>
      <w:r>
        <w:rPr>
          <w:color w:val="3F3F3F"/>
          <w:u w:val="single"/>
        </w:rPr>
        <w:t>/</w:t>
      </w:r>
      <w:r w:rsidRPr="0070725C">
        <w:rPr>
          <w:rFonts w:ascii="Calibri" w:hAnsi="Calibri" w:cs="Calibri"/>
          <w:color w:val="3F3F3F"/>
          <w:u w:val="single"/>
        </w:rPr>
        <w:t>Overdue</w:t>
      </w:r>
      <w:r w:rsidRPr="0070725C">
        <w:rPr>
          <w:rFonts w:ascii="Calibri" w:hAnsi="Calibri" w:cs="Calibri"/>
          <w:color w:val="3F3F3F"/>
          <w:spacing w:val="-1"/>
          <w:u w:val="single"/>
        </w:rPr>
        <w:t xml:space="preserve"> </w:t>
      </w:r>
      <w:r w:rsidR="006D2A0A">
        <w:rPr>
          <w:rFonts w:ascii="Calibri" w:hAnsi="Calibri" w:cs="Calibri" w:hint="eastAsia"/>
          <w:color w:val="3F3F3F"/>
          <w:spacing w:val="-1"/>
          <w:u w:val="single"/>
        </w:rPr>
        <w:t>Alert</w:t>
      </w:r>
    </w:p>
    <w:p w14:paraId="00211C8A" w14:textId="58A24474" w:rsidR="002C54BE" w:rsidRDefault="00000000">
      <w:pPr>
        <w:pStyle w:val="a3"/>
        <w:kinsoku w:val="0"/>
        <w:overflowPunct w:val="0"/>
        <w:spacing w:before="36"/>
        <w:ind w:left="120"/>
        <w:rPr>
          <w:b w:val="0"/>
          <w:bCs w:val="0"/>
          <w:color w:val="3F3F3F"/>
          <w:spacing w:val="-1"/>
          <w:sz w:val="18"/>
          <w:szCs w:val="18"/>
        </w:rPr>
      </w:pPr>
      <w:r>
        <w:rPr>
          <w:rFonts w:hint="eastAsia"/>
          <w:b w:val="0"/>
          <w:bCs w:val="0"/>
          <w:color w:val="3F3F3F"/>
          <w:sz w:val="18"/>
          <w:szCs w:val="18"/>
        </w:rPr>
        <w:t>本节</w:t>
      </w:r>
      <w:r w:rsidR="003368CE">
        <w:rPr>
          <w:rFonts w:hint="eastAsia"/>
          <w:b w:val="0"/>
          <w:bCs w:val="0"/>
          <w:color w:val="3F3F3F"/>
          <w:sz w:val="18"/>
          <w:szCs w:val="18"/>
        </w:rPr>
        <w:t>内容，显示“未归还，且未超期”的数据</w:t>
      </w:r>
      <w:r w:rsidR="003368CE">
        <w:rPr>
          <w:rFonts w:hint="eastAsia"/>
          <w:b w:val="0"/>
          <w:bCs w:val="0"/>
          <w:color w:val="3F3F3F"/>
          <w:spacing w:val="-1"/>
          <w:sz w:val="18"/>
          <w:szCs w:val="18"/>
        </w:rPr>
        <w:t>。</w:t>
      </w:r>
    </w:p>
    <w:p w14:paraId="115099C0" w14:textId="77777777" w:rsidR="002C54BE" w:rsidRDefault="002C54BE">
      <w:pPr>
        <w:pStyle w:val="a3"/>
        <w:kinsoku w:val="0"/>
        <w:overflowPunct w:val="0"/>
        <w:rPr>
          <w:b w:val="0"/>
          <w:bCs w:val="0"/>
          <w:sz w:val="6"/>
          <w:szCs w:val="6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1497"/>
        <w:gridCol w:w="12003"/>
        <w:gridCol w:w="2000"/>
      </w:tblGrid>
      <w:tr w:rsidR="002C54BE" w14:paraId="56195D33" w14:textId="77777777" w:rsidTr="002F6892">
        <w:trPr>
          <w:trHeight w:val="3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5C271665" w14:textId="77777777" w:rsidR="002C54BE" w:rsidRDefault="00000000">
            <w:pPr>
              <w:pStyle w:val="TableParagraph"/>
              <w:kinsoku w:val="0"/>
              <w:overflowPunct w:val="0"/>
              <w:spacing w:before="0" w:line="195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6292F903" w14:textId="77777777" w:rsidR="002C54BE" w:rsidRDefault="00000000">
            <w:pPr>
              <w:pStyle w:val="TableParagraph"/>
              <w:kinsoku w:val="0"/>
              <w:overflowPunct w:val="0"/>
              <w:spacing w:before="0" w:line="175" w:lineRule="exact"/>
              <w:ind w:left="10"/>
              <w:rPr>
                <w:b/>
                <w:bCs/>
                <w:color w:val="3F3F3F"/>
                <w:sz w:val="14"/>
                <w:szCs w:val="14"/>
              </w:rPr>
            </w:pPr>
            <w:r>
              <w:rPr>
                <w:b/>
                <w:bCs/>
                <w:color w:val="3F3F3F"/>
                <w:sz w:val="14"/>
                <w:szCs w:val="14"/>
              </w:rPr>
              <w:t>#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5D3258F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proofErr w:type="spellStart"/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SoldTo</w:t>
            </w:r>
            <w:proofErr w:type="spellEnd"/>
          </w:p>
          <w:p w14:paraId="5054AB9A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SOLDTO ID</w:t>
            </w:r>
          </w:p>
          <w:p w14:paraId="18988157" w14:textId="5B4805D1" w:rsidR="002C54BE" w:rsidRPr="002F6892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12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2904B7E" w14:textId="77777777" w:rsidR="00EA700B" w:rsidRPr="00EA700B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>ShipTo</w:t>
            </w:r>
          </w:p>
          <w:p w14:paraId="2DA6A2A0" w14:textId="64ACEDDF" w:rsidR="00744CC2" w:rsidRPr="00744CC2" w:rsidRDefault="00EA700B" w:rsidP="00EA700B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5"/>
                <w:szCs w:val="15"/>
              </w:rPr>
              <w:t>SHIPTO ID (CUSTOMER)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6CB99A8E" w14:textId="77777777" w:rsidR="002C54BE" w:rsidRDefault="00000000">
            <w:pPr>
              <w:pStyle w:val="TableParagraph"/>
              <w:kinsoku w:val="0"/>
              <w:overflowPunct w:val="0"/>
              <w:spacing w:before="0" w:line="195" w:lineRule="exact"/>
              <w:ind w:left="431" w:right="421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预警箱数</w:t>
            </w:r>
          </w:p>
          <w:p w14:paraId="276B2FE6" w14:textId="694190B1" w:rsidR="002C54BE" w:rsidRPr="00EA700B" w:rsidRDefault="00EA700B">
            <w:pPr>
              <w:pStyle w:val="TableParagraph"/>
              <w:kinsoku w:val="0"/>
              <w:overflowPunct w:val="0"/>
              <w:spacing w:before="0" w:line="175" w:lineRule="exact"/>
              <w:ind w:left="431" w:right="421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Alert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7"/>
                <w:sz w:val="14"/>
                <w:szCs w:val="14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QTY.</w:t>
            </w:r>
          </w:p>
        </w:tc>
      </w:tr>
      <w:tr w:rsidR="002C54BE" w14:paraId="73E4FB7D" w14:textId="77777777" w:rsidTr="002F6892">
        <w:trPr>
          <w:trHeight w:val="29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61954C8" w14:textId="77777777" w:rsidR="002C54BE" w:rsidRDefault="00000000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D63BAC" w14:textId="3CFAF885" w:rsidR="002C54BE" w:rsidRDefault="00744CC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744CC2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12003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BC061C" w14:textId="27F31BA9" w:rsidR="002C54BE" w:rsidRDefault="00744CC2" w:rsidP="00744CC2">
            <w:pPr>
              <w:pStyle w:val="TableParagraph"/>
              <w:kinsoku w:val="0"/>
              <w:overflowPunct w:val="0"/>
              <w:spacing w:before="16" w:line="254" w:lineRule="exact"/>
              <w:ind w:right="2108"/>
              <w:jc w:val="left"/>
              <w:rPr>
                <w:color w:val="3F3F3F"/>
                <w:spacing w:val="-2"/>
                <w:sz w:val="14"/>
                <w:szCs w:val="14"/>
              </w:rPr>
            </w:pPr>
            <w:r w:rsidRPr="00744CC2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D4324BB" w14:textId="77777777" w:rsidR="002C54BE" w:rsidRDefault="00000000">
            <w:pPr>
              <w:pStyle w:val="TableParagraph"/>
              <w:kinsoku w:val="0"/>
              <w:overflowPunct w:val="0"/>
              <w:spacing w:before="16" w:line="254" w:lineRule="exact"/>
              <w:ind w:left="431" w:right="421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20</w:t>
            </w:r>
          </w:p>
        </w:tc>
      </w:tr>
      <w:tr w:rsidR="002C54BE" w14:paraId="0001D33A" w14:textId="77777777">
        <w:trPr>
          <w:trHeight w:val="390"/>
        </w:trPr>
        <w:tc>
          <w:tcPr>
            <w:tcW w:w="140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3290D748" w14:textId="77777777" w:rsidR="002C54BE" w:rsidRDefault="00000000">
            <w:pPr>
              <w:pStyle w:val="TableParagraph"/>
              <w:kinsoku w:val="0"/>
              <w:overflowPunct w:val="0"/>
              <w:spacing w:before="47"/>
              <w:ind w:right="67"/>
              <w:jc w:val="right"/>
              <w:rPr>
                <w:b/>
                <w:bCs/>
                <w:color w:val="3F3F3F"/>
                <w:spacing w:val="-2"/>
                <w:sz w:val="16"/>
                <w:szCs w:val="16"/>
              </w:rPr>
            </w:pPr>
            <w:r>
              <w:rPr>
                <w:rFonts w:hint="eastAsia"/>
                <w:b/>
                <w:bCs/>
                <w:color w:val="3F3F3F"/>
                <w:sz w:val="16"/>
                <w:szCs w:val="16"/>
              </w:rPr>
              <w:t>小计</w:t>
            </w:r>
            <w:r>
              <w:rPr>
                <w:b/>
                <w:bCs/>
                <w:color w:val="3F3F3F"/>
                <w:sz w:val="16"/>
                <w:szCs w:val="16"/>
              </w:rPr>
              <w:t>/</w:t>
            </w:r>
            <w:r w:rsidRPr="00EA700B">
              <w:rPr>
                <w:rFonts w:ascii="Calibri" w:hAnsi="Calibri" w:cs="Calibri"/>
                <w:b/>
                <w:bCs/>
                <w:color w:val="3F3F3F"/>
                <w:sz w:val="16"/>
                <w:szCs w:val="16"/>
              </w:rPr>
              <w:t>SUB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1"/>
                <w:sz w:val="16"/>
                <w:szCs w:val="16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2"/>
                <w:sz w:val="16"/>
                <w:szCs w:val="16"/>
              </w:rPr>
              <w:t>TOTAL: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99FBC25" w14:textId="77777777" w:rsidR="002C54BE" w:rsidRDefault="00000000">
            <w:pPr>
              <w:pStyle w:val="TableParagraph"/>
              <w:kinsoku w:val="0"/>
              <w:overflowPunct w:val="0"/>
              <w:spacing w:before="47"/>
              <w:ind w:left="430" w:right="421"/>
              <w:rPr>
                <w:b/>
                <w:bCs/>
                <w:color w:val="3F3F3F"/>
                <w:spacing w:val="-5"/>
                <w:sz w:val="16"/>
                <w:szCs w:val="16"/>
              </w:rPr>
            </w:pPr>
            <w:r>
              <w:rPr>
                <w:b/>
                <w:bCs/>
                <w:color w:val="3F3F3F"/>
                <w:spacing w:val="-5"/>
                <w:sz w:val="16"/>
                <w:szCs w:val="16"/>
              </w:rPr>
              <w:t>20</w:t>
            </w:r>
          </w:p>
        </w:tc>
      </w:tr>
    </w:tbl>
    <w:p w14:paraId="61110E3E" w14:textId="77777777" w:rsidR="002C54BE" w:rsidRDefault="002C54BE">
      <w:pPr>
        <w:pStyle w:val="a3"/>
        <w:kinsoku w:val="0"/>
        <w:overflowPunct w:val="0"/>
        <w:spacing w:before="3"/>
        <w:rPr>
          <w:b w:val="0"/>
          <w:bCs w:val="0"/>
          <w:sz w:val="13"/>
          <w:szCs w:val="13"/>
        </w:rPr>
      </w:pPr>
    </w:p>
    <w:p w14:paraId="665C46E0" w14:textId="22B9EBCC" w:rsidR="002C54BE" w:rsidRDefault="00000000">
      <w:pPr>
        <w:pStyle w:val="a3"/>
        <w:kinsoku w:val="0"/>
        <w:overflowPunct w:val="0"/>
        <w:ind w:left="120"/>
        <w:rPr>
          <w:color w:val="3F3F3F"/>
        </w:rPr>
      </w:pPr>
      <w:r>
        <w:rPr>
          <w:rFonts w:hint="eastAsia"/>
          <w:color w:val="3F3F3F"/>
          <w:u w:val="single"/>
        </w:rPr>
        <w:t>超期预警明细</w:t>
      </w:r>
      <w:r>
        <w:rPr>
          <w:color w:val="3F3F3F"/>
          <w:u w:val="single"/>
        </w:rPr>
        <w:t>/</w:t>
      </w:r>
      <w:r w:rsidRPr="0070725C">
        <w:rPr>
          <w:rFonts w:ascii="Calibri" w:hAnsi="Calibri" w:cs="Calibri"/>
          <w:color w:val="3F3F3F"/>
          <w:u w:val="single"/>
        </w:rPr>
        <w:t>Overdue</w:t>
      </w:r>
      <w:r w:rsidRPr="0070725C">
        <w:rPr>
          <w:rFonts w:ascii="Calibri" w:hAnsi="Calibri" w:cs="Calibri"/>
          <w:color w:val="3F3F3F"/>
          <w:spacing w:val="-6"/>
          <w:u w:val="single"/>
        </w:rPr>
        <w:t xml:space="preserve"> </w:t>
      </w:r>
      <w:r w:rsidR="006D2A0A">
        <w:rPr>
          <w:rFonts w:ascii="Calibri" w:hAnsi="Calibri" w:cs="Calibri" w:hint="eastAsia"/>
          <w:color w:val="3F3F3F"/>
          <w:u w:val="single"/>
        </w:rPr>
        <w:t>Alert</w:t>
      </w:r>
      <w:r w:rsidRPr="0070725C">
        <w:rPr>
          <w:rFonts w:ascii="Calibri" w:hAnsi="Calibri" w:cs="Calibri"/>
          <w:color w:val="3F3F3F"/>
          <w:spacing w:val="-4"/>
          <w:u w:val="single"/>
        </w:rPr>
        <w:t xml:space="preserve"> </w:t>
      </w:r>
      <w:r w:rsidRPr="0070725C">
        <w:rPr>
          <w:rFonts w:ascii="Calibri" w:hAnsi="Calibri" w:cs="Calibri"/>
          <w:color w:val="3F3F3F"/>
          <w:spacing w:val="-2"/>
          <w:u w:val="single"/>
        </w:rPr>
        <w:t>Details</w:t>
      </w:r>
    </w:p>
    <w:p w14:paraId="7D17EBB8" w14:textId="77777777" w:rsidR="002C54BE" w:rsidRDefault="002C54BE">
      <w:pPr>
        <w:pStyle w:val="a3"/>
        <w:kinsoku w:val="0"/>
        <w:overflowPunct w:val="0"/>
        <w:spacing w:before="5"/>
        <w:rPr>
          <w:sz w:val="4"/>
          <w:szCs w:val="4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9"/>
        <w:gridCol w:w="1418"/>
        <w:gridCol w:w="1275"/>
        <w:gridCol w:w="1276"/>
        <w:gridCol w:w="1276"/>
        <w:gridCol w:w="3544"/>
        <w:gridCol w:w="1417"/>
        <w:gridCol w:w="1276"/>
        <w:gridCol w:w="1276"/>
        <w:gridCol w:w="1275"/>
        <w:gridCol w:w="1418"/>
      </w:tblGrid>
      <w:tr w:rsidR="00515D5E" w14:paraId="13BEFECB" w14:textId="77777777" w:rsidTr="00171CC0">
        <w:trPr>
          <w:trHeight w:val="3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9BAE4B6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left="95" w:right="85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行号</w:t>
            </w:r>
          </w:p>
          <w:p w14:paraId="31E4DF21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left="10"/>
              <w:rPr>
                <w:b/>
                <w:bCs/>
                <w:color w:val="3F3F3F"/>
                <w:sz w:val="14"/>
                <w:szCs w:val="14"/>
              </w:rPr>
            </w:pPr>
            <w:r>
              <w:rPr>
                <w:b/>
                <w:bCs/>
                <w:color w:val="3F3F3F"/>
                <w:sz w:val="14"/>
                <w:szCs w:val="14"/>
              </w:rPr>
              <w:t>#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450B3A1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箱号</w:t>
            </w:r>
          </w:p>
          <w:p w14:paraId="1707FBA3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FIBC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S/N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5073372" w14:textId="77777777" w:rsidR="00515D5E" w:rsidRP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515D5E"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客户运单号</w:t>
            </w:r>
          </w:p>
          <w:p w14:paraId="73E5F1B4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D/O NO.</w:t>
            </w:r>
          </w:p>
          <w:p w14:paraId="38DD2C23" w14:textId="7681A709" w:rsidR="00171CC0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E0CC4A9" w14:textId="77777777" w:rsidR="00515D5E" w:rsidRP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515D5E">
              <w:rPr>
                <w:rFonts w:hint="eastAsia"/>
                <w:b/>
                <w:bCs/>
                <w:color w:val="3F3F3F"/>
                <w:spacing w:val="-5"/>
                <w:sz w:val="14"/>
                <w:szCs w:val="14"/>
              </w:rPr>
              <w:t>客户运单日期</w:t>
            </w:r>
          </w:p>
          <w:p w14:paraId="6A696CBE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D/O DATE</w:t>
            </w:r>
          </w:p>
          <w:p w14:paraId="02EE9ADA" w14:textId="560D7C4D" w:rsidR="00171CC0" w:rsidRP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112"/>
              <w:rPr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(CUSTOMER)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1D071747" w14:textId="5242D4BB" w:rsidR="00171CC0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proofErr w:type="spellStart"/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SoldTo</w:t>
            </w:r>
            <w:proofErr w:type="spellEnd"/>
          </w:p>
          <w:p w14:paraId="21FD6168" w14:textId="77777777" w:rsidR="00515D5E" w:rsidRPr="00EA700B" w:rsidRDefault="00515D5E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</w:t>
            </w:r>
            <w:r w:rsidR="00A95FAE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OLDTO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ID</w:t>
            </w:r>
          </w:p>
          <w:p w14:paraId="6326403B" w14:textId="3C4894C8" w:rsidR="00171CC0" w:rsidRPr="002F6892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27AABF62" w14:textId="21806904" w:rsidR="00171CC0" w:rsidRDefault="00171CC0" w:rsidP="00A95FA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 xml:space="preserve">客户 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</w:t>
            </w:r>
          </w:p>
          <w:p w14:paraId="032A5DB7" w14:textId="3B9A1881" w:rsidR="00171CC0" w:rsidRPr="00EA700B" w:rsidRDefault="00515D5E" w:rsidP="00A53DE2">
            <w:pPr>
              <w:pStyle w:val="TableParagraph"/>
              <w:kinsoku w:val="0"/>
              <w:overflowPunct w:val="0"/>
              <w:spacing w:before="0" w:line="195" w:lineRule="exact"/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SHIPTO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ID</w:t>
            </w:r>
            <w:r w:rsidR="00A53DE2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 xml:space="preserve"> 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3"/>
                <w:sz w:val="14"/>
                <w:szCs w:val="14"/>
              </w:rPr>
              <w:t>(CUSTOMER)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0B59DF25" w14:textId="77777777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预警统计期间至</w:t>
            </w:r>
          </w:p>
          <w:p w14:paraId="11D2419F" w14:textId="40E56EB8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ALERT CUTOFF 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4A2C3D8E" w14:textId="1C0E1C63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84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超期计费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阈值</w:t>
            </w:r>
          </w:p>
          <w:p w14:paraId="1E424226" w14:textId="64DCC6B5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ind w:right="85"/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OVERDUE</w:t>
            </w:r>
            <w:r w:rsidR="00515D5E" w:rsidRPr="00EA700B">
              <w:rPr>
                <w:rFonts w:ascii="Calibri" w:hAnsi="Calibri" w:cs="Calibri"/>
                <w:b/>
                <w:bCs/>
                <w:color w:val="3F3F3F"/>
                <w:spacing w:val="-7"/>
                <w:sz w:val="14"/>
                <w:szCs w:val="14"/>
              </w:rPr>
              <w:t xml:space="preserve"> </w:t>
            </w:r>
            <w:r w:rsidR="00515D5E"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THR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5"/>
                <w:sz w:val="14"/>
                <w:szCs w:val="14"/>
              </w:rPr>
              <w:t>ESH.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6EF06798" w14:textId="51771836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ind w:right="84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已使用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天数</w:t>
            </w:r>
          </w:p>
          <w:p w14:paraId="17C3307A" w14:textId="77777777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ind w:right="84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z w:val="14"/>
                <w:szCs w:val="14"/>
              </w:rPr>
              <w:t>USED</w:t>
            </w: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DAYS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  <w:shd w:val="clear" w:color="auto" w:fill="E0E0E0"/>
          </w:tcPr>
          <w:p w14:paraId="36276E58" w14:textId="65398388" w:rsidR="00515D5E" w:rsidRDefault="00515D5E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2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预警提前天</w:t>
            </w:r>
            <w:r w:rsidR="00171CC0">
              <w:rPr>
                <w:rFonts w:hint="eastAsia"/>
                <w:b/>
                <w:bCs/>
                <w:color w:val="3F3F3F"/>
                <w:spacing w:val="-2"/>
                <w:sz w:val="14"/>
                <w:szCs w:val="14"/>
              </w:rPr>
              <w:t>数</w:t>
            </w:r>
          </w:p>
          <w:p w14:paraId="21C0FE63" w14:textId="400F9BA5" w:rsidR="00515D5E" w:rsidRPr="00EA700B" w:rsidRDefault="00171CC0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ALERT ADV. DAYS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3EBDC55" w14:textId="2F5262E6" w:rsidR="00515D5E" w:rsidRDefault="00171CC0" w:rsidP="00515D5E">
            <w:pPr>
              <w:pStyle w:val="TableParagraph"/>
              <w:kinsoku w:val="0"/>
              <w:overflowPunct w:val="0"/>
              <w:spacing w:before="0" w:line="195" w:lineRule="exact"/>
              <w:rPr>
                <w:b/>
                <w:bCs/>
                <w:color w:val="3F3F3F"/>
                <w:spacing w:val="-3"/>
                <w:sz w:val="14"/>
                <w:szCs w:val="14"/>
              </w:rPr>
            </w:pPr>
            <w:r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超期剩余</w:t>
            </w:r>
            <w:r w:rsidR="00515D5E">
              <w:rPr>
                <w:rFonts w:hint="eastAsia"/>
                <w:b/>
                <w:bCs/>
                <w:color w:val="3F3F3F"/>
                <w:spacing w:val="-3"/>
                <w:sz w:val="14"/>
                <w:szCs w:val="14"/>
              </w:rPr>
              <w:t>天数</w:t>
            </w:r>
          </w:p>
          <w:p w14:paraId="0A705D7B" w14:textId="06AA4A31" w:rsidR="00515D5E" w:rsidRPr="00EA700B" w:rsidRDefault="00515D5E" w:rsidP="00515D5E">
            <w:pPr>
              <w:pStyle w:val="TableParagraph"/>
              <w:kinsoku w:val="0"/>
              <w:overflowPunct w:val="0"/>
              <w:spacing w:before="0" w:line="175" w:lineRule="exact"/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</w:pPr>
            <w:r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>DAY</w:t>
            </w:r>
            <w:r w:rsidR="00171CC0" w:rsidRPr="00EA700B">
              <w:rPr>
                <w:rFonts w:ascii="Calibri" w:hAnsi="Calibri" w:cs="Calibri"/>
                <w:b/>
                <w:bCs/>
                <w:color w:val="3F3F3F"/>
                <w:spacing w:val="-4"/>
                <w:sz w:val="14"/>
                <w:szCs w:val="14"/>
              </w:rPr>
              <w:t xml:space="preserve"> UNTIL OVERDUE</w:t>
            </w:r>
          </w:p>
        </w:tc>
      </w:tr>
      <w:tr w:rsidR="002F6892" w14:paraId="752DC48E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14173A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FFD46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ET030103000925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F84F086" w14:textId="2CB1270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FA7883" w14:textId="32B9286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2023-12-</w:t>
            </w:r>
            <w:r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0C34D9" w14:textId="6446D13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543F86" w14:textId="2369D27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15D797" w14:textId="255A977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2024-01-</w:t>
            </w:r>
            <w:r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8FC8283" w14:textId="5AE7F36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A27C072" w14:textId="6D4FB26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0E9BA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0575042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03B2F236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7DA71B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24A3B7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ET030103005107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D771E2" w14:textId="26A1FCA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108FCB" w14:textId="0450F7CE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838D368" w14:textId="68F22E5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712EA43" w14:textId="0B9FFBE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B1EFFF" w14:textId="7947D37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50D371" w14:textId="7499F63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BCC6CAA" w14:textId="543E5D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71B51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13BF1A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364B465E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302A0D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E20E5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ET030103006750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4BC63D" w14:textId="719AC38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11C22B" w14:textId="313F4645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B010553" w14:textId="4BD5844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362209" w14:textId="21B3F58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C487DD" w14:textId="45D88AC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29D05E5" w14:textId="7F8A7E3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CF80F84" w14:textId="53EC5C1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77EF0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B19C29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5BBC7669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0D7556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FF2F37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ET030103006989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729019" w14:textId="5761C14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E9D77C" w14:textId="637793E4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0EBDAF" w14:textId="42D9DBC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8FE206" w14:textId="57469BA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DEFF55" w14:textId="5AC107F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F64328" w14:textId="2B8F616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7B4939" w14:textId="6CC3C05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B4D49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14B95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6A2A7614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817728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692BEA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ET030103007586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6A9CDD0" w14:textId="1159CA9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9ADDA7" w14:textId="7D716EF6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496BAB" w14:textId="77A273A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B4676C" w14:textId="08E10BB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F06E14" w14:textId="3735ED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BBD8EB" w14:textId="6D2DA74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7D9F89" w14:textId="29B186D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65E47C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9F369B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4E69E517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7A00C1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15861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ET030103008019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C6FC8B" w14:textId="35C8F4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119CF71" w14:textId="03BACB1B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D363EC" w14:textId="3053DED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AD1F4A" w14:textId="15F4751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E962975" w14:textId="5FF669D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C14398" w14:textId="537B66E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E4B131C" w14:textId="160FB25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28DA6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750B62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09927B1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F869027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854F81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ET030103011785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EBF6978" w14:textId="25C74E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C798EFF" w14:textId="300E887A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3E0107" w14:textId="0FBA5D4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BA3AB1" w14:textId="40DCF3C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46A6746" w14:textId="5EC4B73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08D381" w14:textId="49627CB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A6C512" w14:textId="7DACF15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E308C6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2D4677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293CE7D1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3896EB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A69F76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ET030103014221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E458489" w14:textId="5DFBB4F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5EED195" w14:textId="3896769B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BFA4C3E" w14:textId="353F7BE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C4BC383" w14:textId="2E0C96B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983C06" w14:textId="27794C3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439E4D" w14:textId="3DAF9EB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51CCDEF" w14:textId="1133918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151B1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DBE512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454224CF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209606C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z w:val="14"/>
                <w:szCs w:val="14"/>
              </w:rPr>
            </w:pPr>
            <w:r>
              <w:rPr>
                <w:color w:val="3F3F3F"/>
                <w:sz w:val="14"/>
                <w:szCs w:val="1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68FEA6C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ET030103020252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A21060E" w14:textId="2C27D09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5D687B" w14:textId="7F50DA51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FF2123D" w14:textId="6D95327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4B28F1E" w14:textId="361EB69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294D89" w14:textId="4B88424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90603A" w14:textId="6788A6E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C87AA6" w14:textId="1463A62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15E32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DB85FD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2F007B60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58AE14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F156F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ET030203017192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A1B9A3" w14:textId="735C380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742979083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E84664" w14:textId="5BD4569A" w:rsidR="002F6892" w:rsidRPr="0054112B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54112B">
              <w:rPr>
                <w:color w:val="3F3F3F"/>
                <w:spacing w:val="-2"/>
                <w:sz w:val="14"/>
                <w:szCs w:val="14"/>
              </w:rPr>
              <w:t>2023-12-</w:t>
            </w:r>
            <w:r w:rsidRPr="0054112B">
              <w:rPr>
                <w:color w:val="3F3F3F"/>
                <w:spacing w:val="-7"/>
                <w:sz w:val="14"/>
                <w:szCs w:val="14"/>
              </w:rPr>
              <w:t>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B5B8ABE" w14:textId="5C29C45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E65D69" w14:textId="24DA327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D9A5C70" w14:textId="3F659F0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5D8FF9D" w14:textId="2D07AEC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0D31C74" w14:textId="274E1B8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D71EA">
              <w:rPr>
                <w:color w:val="3F3F3F"/>
                <w:spacing w:val="-5"/>
                <w:sz w:val="14"/>
                <w:szCs w:val="14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F74FB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73B983C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>
              <w:rPr>
                <w:color w:val="FF0000"/>
                <w:sz w:val="14"/>
                <w:szCs w:val="14"/>
              </w:rPr>
              <w:t>5</w:t>
            </w:r>
          </w:p>
        </w:tc>
      </w:tr>
      <w:tr w:rsidR="002F6892" w14:paraId="13DEEE70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089D9E2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3787BF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ET030103000092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0374894" w14:textId="0A11565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70D24D0" w14:textId="7C0B317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2024-01-</w:t>
            </w:r>
            <w:r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3E83DEB" w14:textId="1C42754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9C2648" w14:textId="7A8F846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755DB1" w14:textId="74BF927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98185B" w14:textId="34F1D5C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EB38B9" w14:textId="177670A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8EBC6A1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682FFBE2" w14:textId="7A3B238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FF0000"/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5B8B8AA6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A6DF04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6A82A2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ET030103000605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C665A95" w14:textId="7035B0A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57E112" w14:textId="547605DD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DADF15B" w14:textId="2760FCF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510E0C3" w14:textId="6DB023A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38B753A" w14:textId="12501DF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81D0A7D" w14:textId="3773359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D281DC5" w14:textId="306519A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70B0FE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4E6D8B73" w14:textId="026018F9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333A15B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1352F446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71DF78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ET030103001362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B96E7B7" w14:textId="256A8F4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D95A5BF" w14:textId="3DF1C2A8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74451B0" w14:textId="7463D9F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2FEB098" w14:textId="0E1775A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FC98107" w14:textId="254561D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06799CD" w14:textId="40E9995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84000C" w14:textId="643428A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02BD8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2CBC21" w14:textId="33FA1885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16B7C21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5660754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81316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ET030103003959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0508D10" w14:textId="19FA7D8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38E2C2C" w14:textId="7EC58CDB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408071" w14:textId="4D477E9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8C62F8" w14:textId="55C05CA8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ABD777F" w14:textId="2CD82E3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19E0DD8" w14:textId="3B98BD9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85CE9D" w14:textId="1DE8D18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54513F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34BDD39A" w14:textId="2F728830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78BF9B8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385FF3D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9DADB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ET030103005211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1EF8AF" w14:textId="6FDF00C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6B22541" w14:textId="7BB9A7FD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374749" w14:textId="4BDA381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0B6A313" w14:textId="1BC4E4E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99AC46D" w14:textId="0CE1906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16E701A" w14:textId="37328BF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4CF670B" w14:textId="38E2FB6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3B0E36A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4115238" w14:textId="2E7968F4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764FCD62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4FF7FDB5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7CCD7F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ET030103008458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858542" w14:textId="7529C0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5C68D00" w14:textId="1C6E8D9F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555F1BF" w14:textId="78AC4C5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D27EBC7" w14:textId="74F376E0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F8CFE66" w14:textId="31B03CF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F083F03" w14:textId="38B66B46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661327" w14:textId="36A2F8ED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8F9C0CB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50660EBA" w14:textId="08932E3D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064E673D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6E87244E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188C057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ET030103019491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47BB20" w14:textId="5374E47E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6FD8B72" w14:textId="583BD837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8E27539" w14:textId="1F6B261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2B7C0D4" w14:textId="7DFC27F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E6D7CE7" w14:textId="51EDD6A5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95D7560" w14:textId="704DA26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16C93FB" w14:textId="65786E1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D75CF30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1B9A3776" w14:textId="67BA00E9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286A071B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8DB3993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D3C688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ET030103021329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1832915" w14:textId="1C8AD48F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6193CB2" w14:textId="0AE28C74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FCBF840" w14:textId="04D6F5DA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EFF7F32" w14:textId="26D571B9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BF9A1A" w14:textId="1F1C45D1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7387915D" w14:textId="13DE27A2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E08649" w14:textId="65AF508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6A8C6EC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88243A6" w14:textId="59EFB8E6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  <w:tr w:rsidR="002F6892" w14:paraId="15A4F278" w14:textId="77777777" w:rsidTr="00171CC0">
        <w:trPr>
          <w:trHeight w:val="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3F3F3F"/>
            </w:tcBorders>
          </w:tcPr>
          <w:p w14:paraId="069F5B72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5" w:right="85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A83E694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3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ET030103022342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21317E28" w14:textId="1F4BC5F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22" w:right="112"/>
              <w:rPr>
                <w:color w:val="3F3F3F"/>
                <w:spacing w:val="-2"/>
                <w:sz w:val="14"/>
                <w:szCs w:val="14"/>
              </w:rPr>
            </w:pPr>
            <w:r>
              <w:rPr>
                <w:color w:val="3F3F3F"/>
                <w:spacing w:val="-2"/>
                <w:sz w:val="14"/>
                <w:szCs w:val="14"/>
              </w:rPr>
              <w:t>752987866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37762C" w14:textId="3032E2C8" w:rsidR="002F6892" w:rsidRPr="000E2A25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2"/>
                <w:sz w:val="14"/>
                <w:szCs w:val="14"/>
              </w:rPr>
            </w:pPr>
            <w:r w:rsidRPr="000E2A25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0E2A25">
              <w:rPr>
                <w:color w:val="3F3F3F"/>
                <w:spacing w:val="-7"/>
                <w:sz w:val="14"/>
                <w:szCs w:val="14"/>
              </w:rPr>
              <w:t>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2C17577" w14:textId="02EC47C3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color w:val="3F3F3F"/>
                <w:spacing w:val="-7"/>
                <w:sz w:val="14"/>
                <w:szCs w:val="14"/>
              </w:rPr>
            </w:pPr>
            <w:r w:rsidRPr="00410226">
              <w:rPr>
                <w:color w:val="3F3F3F"/>
                <w:spacing w:val="-3"/>
                <w:sz w:val="14"/>
                <w:szCs w:val="14"/>
              </w:rPr>
              <w:t>12690349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52C3FACB" w14:textId="5EF165E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40"/>
              <w:jc w:val="left"/>
              <w:rPr>
                <w:color w:val="3F3F3F"/>
                <w:spacing w:val="-3"/>
                <w:sz w:val="14"/>
                <w:szCs w:val="14"/>
              </w:rPr>
            </w:pPr>
            <w:r w:rsidRPr="00A15580">
              <w:rPr>
                <w:rFonts w:hint="eastAsia"/>
                <w:color w:val="3F3F3F"/>
                <w:spacing w:val="-2"/>
                <w:sz w:val="14"/>
                <w:szCs w:val="14"/>
              </w:rPr>
              <w:t>12690397-曼胡默尔（天津）科技发展有限公司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4379302A" w14:textId="4A17FDCC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311"/>
              <w:jc w:val="left"/>
              <w:rPr>
                <w:color w:val="3F3F3F"/>
                <w:spacing w:val="-7"/>
                <w:sz w:val="14"/>
                <w:szCs w:val="14"/>
              </w:rPr>
            </w:pPr>
            <w:r w:rsidRPr="00761A26">
              <w:rPr>
                <w:color w:val="3F3F3F"/>
                <w:spacing w:val="-2"/>
                <w:sz w:val="14"/>
                <w:szCs w:val="14"/>
              </w:rPr>
              <w:t>2024-01-</w:t>
            </w:r>
            <w:r w:rsidRPr="00761A26">
              <w:rPr>
                <w:color w:val="3F3F3F"/>
                <w:spacing w:val="-7"/>
                <w:sz w:val="14"/>
                <w:szCs w:val="1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1B3993C0" w14:textId="2C823AAB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DF2651">
              <w:rPr>
                <w:color w:val="3F3F3F"/>
                <w:spacing w:val="-5"/>
                <w:sz w:val="14"/>
                <w:szCs w:val="1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0AE5F416" w14:textId="3ED03664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 w:rsidRPr="00E8207C">
              <w:rPr>
                <w:color w:val="3F3F3F"/>
                <w:spacing w:val="-5"/>
                <w:sz w:val="14"/>
                <w:szCs w:val="14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3F3F3F"/>
            </w:tcBorders>
          </w:tcPr>
          <w:p w14:paraId="32D1A079" w14:textId="77777777" w:rsidR="002F689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94" w:right="84"/>
              <w:rPr>
                <w:color w:val="3F3F3F"/>
                <w:spacing w:val="-5"/>
                <w:sz w:val="14"/>
                <w:szCs w:val="14"/>
              </w:rPr>
            </w:pPr>
            <w:r>
              <w:rPr>
                <w:color w:val="3F3F3F"/>
                <w:spacing w:val="-5"/>
                <w:sz w:val="14"/>
                <w:szCs w:val="14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3F3F3F"/>
              <w:bottom w:val="single" w:sz="4" w:space="0" w:color="000000"/>
              <w:right w:val="single" w:sz="4" w:space="0" w:color="000000"/>
            </w:tcBorders>
          </w:tcPr>
          <w:p w14:paraId="2F060971" w14:textId="6538ED22" w:rsidR="002F6892" w:rsidRPr="00744CC2" w:rsidRDefault="002F6892" w:rsidP="002F6892">
            <w:pPr>
              <w:pStyle w:val="TableParagraph"/>
              <w:kinsoku w:val="0"/>
              <w:overflowPunct w:val="0"/>
              <w:spacing w:before="16" w:line="254" w:lineRule="exact"/>
              <w:ind w:left="10"/>
              <w:rPr>
                <w:sz w:val="14"/>
                <w:szCs w:val="14"/>
              </w:rPr>
            </w:pPr>
            <w:r w:rsidRPr="00744CC2">
              <w:rPr>
                <w:sz w:val="14"/>
                <w:szCs w:val="14"/>
              </w:rPr>
              <w:t>17</w:t>
            </w:r>
          </w:p>
        </w:tc>
      </w:tr>
    </w:tbl>
    <w:p w14:paraId="582C143D" w14:textId="77777777" w:rsidR="00416057" w:rsidRDefault="00416057" w:rsidP="008605DE"/>
    <w:sectPr w:rsidR="00416057">
      <w:pgSz w:w="16840" w:h="11900" w:orient="landscape"/>
      <w:pgMar w:top="1020" w:right="320" w:bottom="800" w:left="280" w:header="400" w:footer="60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BB41B" w14:textId="77777777" w:rsidR="00545EA6" w:rsidRDefault="00545EA6">
      <w:r>
        <w:separator/>
      </w:r>
    </w:p>
  </w:endnote>
  <w:endnote w:type="continuationSeparator" w:id="0">
    <w:p w14:paraId="2AE29D84" w14:textId="77777777" w:rsidR="00545EA6" w:rsidRDefault="00545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18CA" w14:textId="24810C9C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9BBD07" wp14:editId="46902FA8">
              <wp:simplePos x="0" y="0"/>
              <wp:positionH relativeFrom="page">
                <wp:posOffset>4867910</wp:posOffset>
              </wp:positionH>
              <wp:positionV relativeFrom="page">
                <wp:posOffset>7032625</wp:posOffset>
              </wp:positionV>
              <wp:extent cx="779145" cy="16002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11A3EC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51" w:lineRule="exact"/>
                            <w:ind w:left="20"/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第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页，共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9BBD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83.3pt;margin-top:553.75pt;width:61.35pt;height:12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" o:allowincell="f" filled="f" stroked="f">
              <v:textbox inset="0,0,0,0">
                <w:txbxContent>
                  <w:p w14:paraId="5211A3EC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51" w:lineRule="exact"/>
                      <w:ind w:left="20"/>
                      <w:rPr>
                        <w:color w:val="3F3F3F"/>
                        <w:spacing w:val="-6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第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1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页，共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NUMPAGES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2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6"/>
                        <w:sz w:val="16"/>
                        <w:szCs w:val="16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9B12B" w14:textId="3095E476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7F4681E5" wp14:editId="2702C6EB">
              <wp:simplePos x="0" y="0"/>
              <wp:positionH relativeFrom="page">
                <wp:posOffset>4867910</wp:posOffset>
              </wp:positionH>
              <wp:positionV relativeFrom="page">
                <wp:posOffset>7032625</wp:posOffset>
              </wp:positionV>
              <wp:extent cx="779145" cy="16002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9145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5F19B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51" w:lineRule="exact"/>
                            <w:ind w:left="20"/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第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>页，共</w:t>
                          </w:r>
                          <w:r>
                            <w:rPr>
                              <w:color w:val="3F3F3F"/>
                              <w:spacing w:val="-1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07B53">
                            <w:rPr>
                              <w:noProof/>
                              <w:color w:val="3F3F3F"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color w:val="3F3F3F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color w:val="3F3F3F"/>
                              <w:spacing w:val="-6"/>
                              <w:sz w:val="16"/>
                              <w:szCs w:val="16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4681E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83.3pt;margin-top:553.75pt;width:61.35pt;height:12.6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" o:allowincell="f" filled="f" stroked="f">
              <v:textbox inset="0,0,0,0">
                <w:txbxContent>
                  <w:p w14:paraId="0DD5F19B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51" w:lineRule="exact"/>
                      <w:ind w:left="20"/>
                      <w:rPr>
                        <w:color w:val="3F3F3F"/>
                        <w:spacing w:val="-6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第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2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1"/>
                        <w:sz w:val="16"/>
                        <w:szCs w:val="16"/>
                      </w:rPr>
                      <w:t>页，共</w:t>
                    </w:r>
                    <w:r>
                      <w:rPr>
                        <w:color w:val="3F3F3F"/>
                        <w:spacing w:val="-1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color w:val="3F3F3F"/>
                        <w:sz w:val="16"/>
                        <w:szCs w:val="16"/>
                      </w:rPr>
                      <w:instrText xml:space="preserve"> NUMPAGES </w:instrTex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separate"/>
                    </w:r>
                    <w:r w:rsidR="00107B53">
                      <w:rPr>
                        <w:noProof/>
                        <w:color w:val="3F3F3F"/>
                        <w:sz w:val="16"/>
                        <w:szCs w:val="16"/>
                      </w:rPr>
                      <w:t>3</w:t>
                    </w:r>
                    <w:r>
                      <w:rPr>
                        <w:color w:val="3F3F3F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color w:val="3F3F3F"/>
                        <w:spacing w:val="-6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hint="eastAsia"/>
                        <w:color w:val="3F3F3F"/>
                        <w:spacing w:val="-6"/>
                        <w:sz w:val="16"/>
                        <w:szCs w:val="16"/>
                      </w:rPr>
                      <w:t>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F157D" w14:textId="77777777" w:rsidR="00545EA6" w:rsidRDefault="00545EA6">
      <w:r>
        <w:separator/>
      </w:r>
    </w:p>
  </w:footnote>
  <w:footnote w:type="continuationSeparator" w:id="0">
    <w:p w14:paraId="327DE9D7" w14:textId="77777777" w:rsidR="00545EA6" w:rsidRDefault="00545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93A2A" w14:textId="3F86A12A" w:rsidR="002C54BE" w:rsidRDefault="00BF1307">
    <w:pPr>
      <w:pStyle w:val="a3"/>
      <w:kinsoku w:val="0"/>
      <w:overflowPunct w:val="0"/>
      <w:spacing w:line="14" w:lineRule="auto"/>
      <w:rPr>
        <w:rFonts w:ascii="Times New Roman" w:eastAsiaTheme="minorEastAsia" w:cs="Times New Roman"/>
        <w:b w:val="0"/>
        <w:bCs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1FAF71DD" wp14:editId="26E8796A">
              <wp:simplePos x="0" y="0"/>
              <wp:positionH relativeFrom="page">
                <wp:posOffset>254000</wp:posOffset>
              </wp:positionH>
              <wp:positionV relativeFrom="page">
                <wp:posOffset>254000</wp:posOffset>
              </wp:positionV>
              <wp:extent cx="1905000" cy="406400"/>
              <wp:effectExtent l="0" t="0" r="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0" cy="40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F3EFB" w14:textId="1DBE6A04" w:rsidR="002C54BE" w:rsidRDefault="00BF1307">
                          <w:pPr>
                            <w:widowControl/>
                            <w:autoSpaceDE/>
                            <w:autoSpaceDN/>
                            <w:adjustRightInd/>
                            <w:spacing w:line="640" w:lineRule="atLeast"/>
                            <w:rPr>
                              <w:rFonts w:ascii="Times New Roman" w:eastAsiaTheme="minorEastAsia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Theme="minorEastAsia" w:cs="Times New Roman"/>
                              <w:noProof/>
                              <w:sz w:val="24"/>
                              <w:szCs w:val="24"/>
                            </w:rPr>
                            <w:drawing>
                              <wp:inline distT="0" distB="0" distL="0" distR="0" wp14:anchorId="56935BFA" wp14:editId="5D4E3E71">
                                <wp:extent cx="1889125" cy="396875"/>
                                <wp:effectExtent l="0" t="0" r="0" b="0"/>
                                <wp:docPr id="5" name="图片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89125" cy="396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C4004BD" w14:textId="77777777" w:rsidR="002C54BE" w:rsidRDefault="002C54BE">
                          <w:pPr>
                            <w:rPr>
                              <w:rFonts w:ascii="Times New Roman" w:eastAsiaTheme="minorEastAsia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AF71DD" id="Rectangle 2" o:spid="_x0000_s1028" style="position:absolute;margin-left:20pt;margin-top:20pt;width:150pt;height:3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" o:allowincell="f" filled="f" stroked="f">
              <v:textbox inset="0,0,0,0">
                <w:txbxContent>
                  <w:p w14:paraId="349F3EFB" w14:textId="1DBE6A04" w:rsidR="002C54BE" w:rsidRDefault="00BF1307">
                    <w:pPr>
                      <w:widowControl/>
                      <w:autoSpaceDE/>
                      <w:autoSpaceDN/>
                      <w:adjustRightInd/>
                      <w:spacing w:line="640" w:lineRule="atLeast"/>
                      <w:rPr>
                        <w:rFonts w:ascii="Times New Roman" w:eastAsiaTheme="minorEastAsia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Theme="minorEastAsia" w:cs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 wp14:anchorId="56935BFA" wp14:editId="5D4E3E71">
                          <wp:extent cx="1889125" cy="396875"/>
                          <wp:effectExtent l="0" t="0" r="0" b="0"/>
                          <wp:docPr id="5" name="图片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89125" cy="396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C4004BD" w14:textId="77777777" w:rsidR="002C54BE" w:rsidRDefault="002C54BE">
                    <w:pPr>
                      <w:rPr>
                        <w:rFonts w:ascii="Times New Roman" w:eastAsiaTheme="minorEastAsia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28AFE73B" wp14:editId="77EC1883">
              <wp:simplePos x="0" y="0"/>
              <wp:positionH relativeFrom="page">
                <wp:posOffset>8821420</wp:posOffset>
              </wp:positionH>
              <wp:positionV relativeFrom="page">
                <wp:posOffset>420370</wp:posOffset>
              </wp:positionV>
              <wp:extent cx="1606550" cy="17653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6550" cy="176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AE3F53" w14:textId="77777777" w:rsidR="002C54BE" w:rsidRDefault="00000000">
                          <w:pPr>
                            <w:pStyle w:val="a3"/>
                            <w:kinsoku w:val="0"/>
                            <w:overflowPunct w:val="0"/>
                            <w:spacing w:line="278" w:lineRule="exact"/>
                            <w:ind w:left="20"/>
                            <w:rPr>
                              <w:color w:val="3F3F3F"/>
                              <w:spacing w:val="-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color w:val="3F3F3F"/>
                              <w:sz w:val="18"/>
                              <w:szCs w:val="18"/>
                            </w:rPr>
                            <w:t>结算单号</w:t>
                          </w:r>
                          <w:r>
                            <w:rPr>
                              <w:color w:val="3F3F3F"/>
                              <w:spacing w:val="-2"/>
                              <w:sz w:val="18"/>
                              <w:szCs w:val="18"/>
                            </w:rPr>
                            <w:t>/STATEMENT#1172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AFE73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694.6pt;margin-top:33.1pt;width:126.5pt;height:13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" o:allowincell="f" filled="f" stroked="f">
              <v:textbox inset="0,0,0,0">
                <w:txbxContent>
                  <w:p w14:paraId="45AE3F53" w14:textId="77777777" w:rsidR="002C54BE" w:rsidRDefault="00000000">
                    <w:pPr>
                      <w:pStyle w:val="a3"/>
                      <w:kinsoku w:val="0"/>
                      <w:overflowPunct w:val="0"/>
                      <w:spacing w:line="278" w:lineRule="exact"/>
                      <w:ind w:left="20"/>
                      <w:rPr>
                        <w:color w:val="3F3F3F"/>
                        <w:spacing w:val="-2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color w:val="3F3F3F"/>
                        <w:sz w:val="18"/>
                        <w:szCs w:val="18"/>
                      </w:rPr>
                      <w:t>结算单号</w:t>
                    </w:r>
                    <w:r>
                      <w:rPr>
                        <w:color w:val="3F3F3F"/>
                        <w:spacing w:val="-2"/>
                        <w:sz w:val="18"/>
                        <w:szCs w:val="18"/>
                      </w:rPr>
                      <w:t>/STATEMENT#1172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" w15:restartNumberingAfterBreak="0">
    <w:nsid w:val="00000403"/>
    <w:multiLevelType w:val="multilevel"/>
    <w:tmpl w:val="FFFFFFFF"/>
    <w:lvl w:ilvl="0">
      <w:start w:val="1"/>
      <w:numFmt w:val="decimal"/>
      <w:lvlText w:val="%1."/>
      <w:lvlJc w:val="left"/>
      <w:pPr>
        <w:ind w:left="214" w:hanging="180"/>
      </w:pPr>
      <w:rPr>
        <w:rFonts w:ascii="微软雅黑" w:hAnsi="Times New Roman" w:cs="微软雅黑"/>
        <w:b w:val="0"/>
        <w:bCs w:val="0"/>
        <w:i w:val="0"/>
        <w:iCs w:val="0"/>
        <w:color w:val="3F3F3F"/>
        <w:spacing w:val="-1"/>
        <w:w w:val="100"/>
        <w:sz w:val="16"/>
        <w:szCs w:val="16"/>
      </w:rPr>
    </w:lvl>
    <w:lvl w:ilvl="1">
      <w:numFmt w:val="bullet"/>
      <w:lvlText w:val="•"/>
      <w:lvlJc w:val="left"/>
      <w:pPr>
        <w:ind w:left="1797" w:hanging="180"/>
      </w:pPr>
    </w:lvl>
    <w:lvl w:ilvl="2">
      <w:numFmt w:val="bullet"/>
      <w:lvlText w:val="•"/>
      <w:lvlJc w:val="left"/>
      <w:pPr>
        <w:ind w:left="3374" w:hanging="180"/>
      </w:pPr>
    </w:lvl>
    <w:lvl w:ilvl="3">
      <w:numFmt w:val="bullet"/>
      <w:lvlText w:val="•"/>
      <w:lvlJc w:val="left"/>
      <w:pPr>
        <w:ind w:left="4951" w:hanging="180"/>
      </w:pPr>
    </w:lvl>
    <w:lvl w:ilvl="4">
      <w:numFmt w:val="bullet"/>
      <w:lvlText w:val="•"/>
      <w:lvlJc w:val="left"/>
      <w:pPr>
        <w:ind w:left="6528" w:hanging="180"/>
      </w:pPr>
    </w:lvl>
    <w:lvl w:ilvl="5">
      <w:numFmt w:val="bullet"/>
      <w:lvlText w:val="•"/>
      <w:lvlJc w:val="left"/>
      <w:pPr>
        <w:ind w:left="8105" w:hanging="180"/>
      </w:pPr>
    </w:lvl>
    <w:lvl w:ilvl="6">
      <w:numFmt w:val="bullet"/>
      <w:lvlText w:val="•"/>
      <w:lvlJc w:val="left"/>
      <w:pPr>
        <w:ind w:left="9682" w:hanging="180"/>
      </w:pPr>
    </w:lvl>
    <w:lvl w:ilvl="7">
      <w:numFmt w:val="bullet"/>
      <w:lvlText w:val="•"/>
      <w:lvlJc w:val="left"/>
      <w:pPr>
        <w:ind w:left="11259" w:hanging="180"/>
      </w:pPr>
    </w:lvl>
    <w:lvl w:ilvl="8">
      <w:numFmt w:val="bullet"/>
      <w:lvlText w:val="•"/>
      <w:lvlJc w:val="left"/>
      <w:pPr>
        <w:ind w:left="12836" w:hanging="18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·"/>
      <w:lvlJc w:val="left"/>
      <w:pPr>
        <w:ind w:left="131" w:hanging="97"/>
      </w:pPr>
      <w:rPr>
        <w:rFonts w:ascii="微软雅黑" w:hAnsi="Times New Roman" w:cs="微软雅黑"/>
        <w:b w:val="0"/>
        <w:bCs w:val="0"/>
        <w:i w:val="0"/>
        <w:iCs w:val="0"/>
        <w:color w:val="FF0000"/>
        <w:w w:val="100"/>
        <w:sz w:val="18"/>
        <w:szCs w:val="18"/>
      </w:rPr>
    </w:lvl>
    <w:lvl w:ilvl="1">
      <w:numFmt w:val="bullet"/>
      <w:lvlText w:val="•"/>
      <w:lvlJc w:val="left"/>
      <w:pPr>
        <w:ind w:left="1725" w:hanging="97"/>
      </w:pPr>
    </w:lvl>
    <w:lvl w:ilvl="2">
      <w:numFmt w:val="bullet"/>
      <w:lvlText w:val="•"/>
      <w:lvlJc w:val="left"/>
      <w:pPr>
        <w:ind w:left="3310" w:hanging="97"/>
      </w:pPr>
    </w:lvl>
    <w:lvl w:ilvl="3">
      <w:numFmt w:val="bullet"/>
      <w:lvlText w:val="•"/>
      <w:lvlJc w:val="left"/>
      <w:pPr>
        <w:ind w:left="4895" w:hanging="97"/>
      </w:pPr>
    </w:lvl>
    <w:lvl w:ilvl="4">
      <w:numFmt w:val="bullet"/>
      <w:lvlText w:val="•"/>
      <w:lvlJc w:val="left"/>
      <w:pPr>
        <w:ind w:left="6480" w:hanging="97"/>
      </w:pPr>
    </w:lvl>
    <w:lvl w:ilvl="5">
      <w:numFmt w:val="bullet"/>
      <w:lvlText w:val="•"/>
      <w:lvlJc w:val="left"/>
      <w:pPr>
        <w:ind w:left="8065" w:hanging="97"/>
      </w:pPr>
    </w:lvl>
    <w:lvl w:ilvl="6">
      <w:numFmt w:val="bullet"/>
      <w:lvlText w:val="•"/>
      <w:lvlJc w:val="left"/>
      <w:pPr>
        <w:ind w:left="9650" w:hanging="97"/>
      </w:pPr>
    </w:lvl>
    <w:lvl w:ilvl="7">
      <w:numFmt w:val="bullet"/>
      <w:lvlText w:val="•"/>
      <w:lvlJc w:val="left"/>
      <w:pPr>
        <w:ind w:left="11235" w:hanging="97"/>
      </w:pPr>
    </w:lvl>
    <w:lvl w:ilvl="8">
      <w:numFmt w:val="bullet"/>
      <w:lvlText w:val="•"/>
      <w:lvlJc w:val="left"/>
      <w:pPr>
        <w:ind w:left="12820" w:hanging="97"/>
      </w:pPr>
    </w:lvl>
  </w:abstractNum>
  <w:abstractNum w:abstractNumId="3" w15:restartNumberingAfterBreak="0">
    <w:nsid w:val="13403617"/>
    <w:multiLevelType w:val="hybridMultilevel"/>
    <w:tmpl w:val="956CB83A"/>
    <w:lvl w:ilvl="0" w:tplc="04090001">
      <w:start w:val="1"/>
      <w:numFmt w:val="bullet"/>
      <w:lvlText w:val=""/>
      <w:lvlJc w:val="left"/>
      <w:pPr>
        <w:ind w:left="47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4" w15:restartNumberingAfterBreak="0">
    <w:nsid w:val="13A9638B"/>
    <w:multiLevelType w:val="hybridMultilevel"/>
    <w:tmpl w:val="34A4C184"/>
    <w:lvl w:ilvl="0" w:tplc="F7901412">
      <w:start w:val="256"/>
      <w:numFmt w:val="bullet"/>
      <w:lvlText w:val="·"/>
      <w:lvlJc w:val="left"/>
      <w:pPr>
        <w:ind w:left="360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230247EF"/>
    <w:multiLevelType w:val="hybridMultilevel"/>
    <w:tmpl w:val="978A13EE"/>
    <w:lvl w:ilvl="0" w:tplc="CFA2F90A">
      <w:start w:val="1"/>
      <w:numFmt w:val="decimal"/>
      <w:lvlText w:val="(%1)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00" w:hanging="440"/>
      </w:pPr>
    </w:lvl>
    <w:lvl w:ilvl="2" w:tplc="0409001B" w:tentative="1">
      <w:start w:val="1"/>
      <w:numFmt w:val="lowerRoman"/>
      <w:lvlText w:val="%3."/>
      <w:lvlJc w:val="righ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9" w:tentative="1">
      <w:start w:val="1"/>
      <w:numFmt w:val="lowerLetter"/>
      <w:lvlText w:val="%5)"/>
      <w:lvlJc w:val="left"/>
      <w:pPr>
        <w:ind w:left="2320" w:hanging="440"/>
      </w:pPr>
    </w:lvl>
    <w:lvl w:ilvl="5" w:tplc="0409001B" w:tentative="1">
      <w:start w:val="1"/>
      <w:numFmt w:val="lowerRoman"/>
      <w:lvlText w:val="%6."/>
      <w:lvlJc w:val="righ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9" w:tentative="1">
      <w:start w:val="1"/>
      <w:numFmt w:val="lowerLetter"/>
      <w:lvlText w:val="%8)"/>
      <w:lvlJc w:val="left"/>
      <w:pPr>
        <w:ind w:left="3640" w:hanging="440"/>
      </w:pPr>
    </w:lvl>
    <w:lvl w:ilvl="8" w:tplc="0409001B" w:tentative="1">
      <w:start w:val="1"/>
      <w:numFmt w:val="lowerRoman"/>
      <w:lvlText w:val="%9."/>
      <w:lvlJc w:val="right"/>
      <w:pPr>
        <w:ind w:left="4080" w:hanging="440"/>
      </w:pPr>
    </w:lvl>
  </w:abstractNum>
  <w:abstractNum w:abstractNumId="6" w15:restartNumberingAfterBreak="0">
    <w:nsid w:val="280163CE"/>
    <w:multiLevelType w:val="hybridMultilevel"/>
    <w:tmpl w:val="04E28A22"/>
    <w:lvl w:ilvl="0" w:tplc="F80C8FAE">
      <w:start w:val="256"/>
      <w:numFmt w:val="bullet"/>
      <w:lvlText w:val="·"/>
      <w:lvlJc w:val="left"/>
      <w:pPr>
        <w:ind w:left="284" w:hanging="284"/>
      </w:pPr>
      <w:rPr>
        <w:rFonts w:ascii="微软雅黑" w:eastAsia="微软雅黑" w:hAnsi="微软雅黑" w:cs="微软雅黑" w:hint="eastAsia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2BCE2862"/>
    <w:multiLevelType w:val="hybridMultilevel"/>
    <w:tmpl w:val="F7E24BB8"/>
    <w:lvl w:ilvl="0" w:tplc="5F4428DC">
      <w:start w:val="1"/>
      <w:numFmt w:val="decimal"/>
      <w:lvlText w:val="(%1)"/>
      <w:lvlJc w:val="left"/>
      <w:pPr>
        <w:ind w:left="71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36" w:hanging="440"/>
      </w:pPr>
    </w:lvl>
    <w:lvl w:ilvl="2" w:tplc="0409001B" w:tentative="1">
      <w:start w:val="1"/>
      <w:numFmt w:val="lowerRoman"/>
      <w:lvlText w:val="%3."/>
      <w:lvlJc w:val="right"/>
      <w:pPr>
        <w:ind w:left="1676" w:hanging="440"/>
      </w:pPr>
    </w:lvl>
    <w:lvl w:ilvl="3" w:tplc="0409000F" w:tentative="1">
      <w:start w:val="1"/>
      <w:numFmt w:val="decimal"/>
      <w:lvlText w:val="%4."/>
      <w:lvlJc w:val="left"/>
      <w:pPr>
        <w:ind w:left="2116" w:hanging="440"/>
      </w:pPr>
    </w:lvl>
    <w:lvl w:ilvl="4" w:tplc="04090019" w:tentative="1">
      <w:start w:val="1"/>
      <w:numFmt w:val="lowerLetter"/>
      <w:lvlText w:val="%5)"/>
      <w:lvlJc w:val="left"/>
      <w:pPr>
        <w:ind w:left="2556" w:hanging="440"/>
      </w:pPr>
    </w:lvl>
    <w:lvl w:ilvl="5" w:tplc="0409001B" w:tentative="1">
      <w:start w:val="1"/>
      <w:numFmt w:val="lowerRoman"/>
      <w:lvlText w:val="%6."/>
      <w:lvlJc w:val="right"/>
      <w:pPr>
        <w:ind w:left="2996" w:hanging="440"/>
      </w:pPr>
    </w:lvl>
    <w:lvl w:ilvl="6" w:tplc="0409000F" w:tentative="1">
      <w:start w:val="1"/>
      <w:numFmt w:val="decimal"/>
      <w:lvlText w:val="%7."/>
      <w:lvlJc w:val="left"/>
      <w:pPr>
        <w:ind w:left="3436" w:hanging="440"/>
      </w:pPr>
    </w:lvl>
    <w:lvl w:ilvl="7" w:tplc="04090019" w:tentative="1">
      <w:start w:val="1"/>
      <w:numFmt w:val="lowerLetter"/>
      <w:lvlText w:val="%8)"/>
      <w:lvlJc w:val="left"/>
      <w:pPr>
        <w:ind w:left="3876" w:hanging="440"/>
      </w:pPr>
    </w:lvl>
    <w:lvl w:ilvl="8" w:tplc="0409001B" w:tentative="1">
      <w:start w:val="1"/>
      <w:numFmt w:val="lowerRoman"/>
      <w:lvlText w:val="%9."/>
      <w:lvlJc w:val="right"/>
      <w:pPr>
        <w:ind w:left="4316" w:hanging="440"/>
      </w:pPr>
    </w:lvl>
  </w:abstractNum>
  <w:abstractNum w:abstractNumId="8" w15:restartNumberingAfterBreak="0">
    <w:nsid w:val="32383A85"/>
    <w:multiLevelType w:val="hybridMultilevel"/>
    <w:tmpl w:val="7BAAC0D0"/>
    <w:lvl w:ilvl="0" w:tplc="999A41CC">
      <w:start w:val="1"/>
      <w:numFmt w:val="bullet"/>
      <w:lvlText w:val="·"/>
      <w:lvlJc w:val="left"/>
      <w:pPr>
        <w:ind w:left="479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9" w15:restartNumberingAfterBreak="0">
    <w:nsid w:val="415B739E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0" w15:restartNumberingAfterBreak="0">
    <w:nsid w:val="47E73841"/>
    <w:multiLevelType w:val="multilevel"/>
    <w:tmpl w:val="FFFFFFFF"/>
    <w:lvl w:ilvl="0">
      <w:start w:val="1"/>
      <w:numFmt w:val="decimal"/>
      <w:lvlText w:val="%1."/>
      <w:lvlJc w:val="left"/>
      <w:pPr>
        <w:ind w:left="301" w:hanging="182"/>
      </w:pPr>
      <w:rPr>
        <w:rFonts w:ascii="微软雅黑" w:hAnsi="Times New Roman" w:cs="微软雅黑"/>
        <w:b/>
        <w:bCs/>
        <w:i w:val="0"/>
        <w:iCs w:val="0"/>
        <w:color w:val="3F3F3F"/>
        <w:spacing w:val="-1"/>
        <w:w w:val="100"/>
        <w:sz w:val="18"/>
        <w:szCs w:val="18"/>
        <w:u w:val="single"/>
      </w:rPr>
    </w:lvl>
    <w:lvl w:ilvl="1">
      <w:numFmt w:val="bullet"/>
      <w:lvlText w:val="•"/>
      <w:lvlJc w:val="left"/>
      <w:pPr>
        <w:ind w:left="1894" w:hanging="182"/>
      </w:pPr>
    </w:lvl>
    <w:lvl w:ilvl="2">
      <w:numFmt w:val="bullet"/>
      <w:lvlText w:val="•"/>
      <w:lvlJc w:val="left"/>
      <w:pPr>
        <w:ind w:left="3488" w:hanging="182"/>
      </w:pPr>
    </w:lvl>
    <w:lvl w:ilvl="3">
      <w:numFmt w:val="bullet"/>
      <w:lvlText w:val="•"/>
      <w:lvlJc w:val="left"/>
      <w:pPr>
        <w:ind w:left="5082" w:hanging="182"/>
      </w:pPr>
    </w:lvl>
    <w:lvl w:ilvl="4">
      <w:numFmt w:val="bullet"/>
      <w:lvlText w:val="•"/>
      <w:lvlJc w:val="left"/>
      <w:pPr>
        <w:ind w:left="6676" w:hanging="182"/>
      </w:pPr>
    </w:lvl>
    <w:lvl w:ilvl="5">
      <w:numFmt w:val="bullet"/>
      <w:lvlText w:val="•"/>
      <w:lvlJc w:val="left"/>
      <w:pPr>
        <w:ind w:left="8270" w:hanging="182"/>
      </w:pPr>
    </w:lvl>
    <w:lvl w:ilvl="6">
      <w:numFmt w:val="bullet"/>
      <w:lvlText w:val="•"/>
      <w:lvlJc w:val="left"/>
      <w:pPr>
        <w:ind w:left="9864" w:hanging="182"/>
      </w:pPr>
    </w:lvl>
    <w:lvl w:ilvl="7">
      <w:numFmt w:val="bullet"/>
      <w:lvlText w:val="•"/>
      <w:lvlJc w:val="left"/>
      <w:pPr>
        <w:ind w:left="11458" w:hanging="182"/>
      </w:pPr>
    </w:lvl>
    <w:lvl w:ilvl="8">
      <w:numFmt w:val="bullet"/>
      <w:lvlText w:val="•"/>
      <w:lvlJc w:val="left"/>
      <w:pPr>
        <w:ind w:left="13052" w:hanging="182"/>
      </w:pPr>
    </w:lvl>
  </w:abstractNum>
  <w:abstractNum w:abstractNumId="11" w15:restartNumberingAfterBreak="0">
    <w:nsid w:val="5D3334F4"/>
    <w:multiLevelType w:val="hybridMultilevel"/>
    <w:tmpl w:val="FEC8F848"/>
    <w:lvl w:ilvl="0" w:tplc="6AC69E34">
      <w:start w:val="256"/>
      <w:numFmt w:val="bullet"/>
      <w:lvlText w:val="·"/>
      <w:lvlJc w:val="left"/>
      <w:pPr>
        <w:ind w:left="170" w:hanging="170"/>
      </w:pPr>
      <w:rPr>
        <w:rFonts w:ascii="微软雅黑" w:eastAsia="微软雅黑" w:hAnsi="微软雅黑" w:cs="微软雅黑" w:hint="eastAsia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5F04786B"/>
    <w:multiLevelType w:val="hybridMultilevel"/>
    <w:tmpl w:val="B51C6248"/>
    <w:lvl w:ilvl="0" w:tplc="9FEA524E">
      <w:start w:val="1"/>
      <w:numFmt w:val="bullet"/>
      <w:lvlText w:val=""/>
      <w:lvlJc w:val="left"/>
      <w:pPr>
        <w:ind w:left="479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999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39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9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319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759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99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639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079" w:hanging="440"/>
      </w:pPr>
      <w:rPr>
        <w:rFonts w:ascii="Wingdings" w:hAnsi="Wingdings" w:hint="default"/>
      </w:rPr>
    </w:lvl>
  </w:abstractNum>
  <w:abstractNum w:abstractNumId="13" w15:restartNumberingAfterBreak="0">
    <w:nsid w:val="636D2244"/>
    <w:multiLevelType w:val="hybridMultilevel"/>
    <w:tmpl w:val="A94C5460"/>
    <w:lvl w:ilvl="0" w:tplc="D0CA5D66">
      <w:start w:val="256"/>
      <w:numFmt w:val="bullet"/>
      <w:lvlText w:val="·"/>
      <w:lvlJc w:val="left"/>
      <w:pPr>
        <w:ind w:left="580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11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0" w:hanging="440"/>
      </w:pPr>
      <w:rPr>
        <w:rFonts w:ascii="Wingdings" w:hAnsi="Wingdings" w:hint="default"/>
      </w:rPr>
    </w:lvl>
  </w:abstractNum>
  <w:abstractNum w:abstractNumId="14" w15:restartNumberingAfterBreak="0">
    <w:nsid w:val="660E0017"/>
    <w:multiLevelType w:val="hybridMultilevel"/>
    <w:tmpl w:val="72F6C7A4"/>
    <w:lvl w:ilvl="0" w:tplc="CCA45A2A">
      <w:start w:val="1"/>
      <w:numFmt w:val="decimal"/>
      <w:lvlText w:val="(%1)"/>
      <w:lvlJc w:val="left"/>
      <w:pPr>
        <w:ind w:left="4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00" w:hanging="440"/>
      </w:pPr>
    </w:lvl>
    <w:lvl w:ilvl="2" w:tplc="0409001B" w:tentative="1">
      <w:start w:val="1"/>
      <w:numFmt w:val="lowerRoman"/>
      <w:lvlText w:val="%3."/>
      <w:lvlJc w:val="righ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9" w:tentative="1">
      <w:start w:val="1"/>
      <w:numFmt w:val="lowerLetter"/>
      <w:lvlText w:val="%5)"/>
      <w:lvlJc w:val="left"/>
      <w:pPr>
        <w:ind w:left="2320" w:hanging="440"/>
      </w:pPr>
    </w:lvl>
    <w:lvl w:ilvl="5" w:tplc="0409001B" w:tentative="1">
      <w:start w:val="1"/>
      <w:numFmt w:val="lowerRoman"/>
      <w:lvlText w:val="%6."/>
      <w:lvlJc w:val="righ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9" w:tentative="1">
      <w:start w:val="1"/>
      <w:numFmt w:val="lowerLetter"/>
      <w:lvlText w:val="%8)"/>
      <w:lvlJc w:val="left"/>
      <w:pPr>
        <w:ind w:left="3640" w:hanging="440"/>
      </w:pPr>
    </w:lvl>
    <w:lvl w:ilvl="8" w:tplc="0409001B" w:tentative="1">
      <w:start w:val="1"/>
      <w:numFmt w:val="lowerRoman"/>
      <w:lvlText w:val="%9."/>
      <w:lvlJc w:val="right"/>
      <w:pPr>
        <w:ind w:left="4080" w:hanging="440"/>
      </w:pPr>
    </w:lvl>
  </w:abstractNum>
  <w:num w:numId="1" w16cid:durableId="1215657037">
    <w:abstractNumId w:val="2"/>
  </w:num>
  <w:num w:numId="2" w16cid:durableId="203293655">
    <w:abstractNumId w:val="1"/>
  </w:num>
  <w:num w:numId="3" w16cid:durableId="1808427915">
    <w:abstractNumId w:val="0"/>
  </w:num>
  <w:num w:numId="4" w16cid:durableId="1653871282">
    <w:abstractNumId w:val="13"/>
  </w:num>
  <w:num w:numId="5" w16cid:durableId="725102451">
    <w:abstractNumId w:val="4"/>
  </w:num>
  <w:num w:numId="6" w16cid:durableId="649478665">
    <w:abstractNumId w:val="6"/>
  </w:num>
  <w:num w:numId="7" w16cid:durableId="659891251">
    <w:abstractNumId w:val="11"/>
  </w:num>
  <w:num w:numId="8" w16cid:durableId="1485126349">
    <w:abstractNumId w:val="10"/>
  </w:num>
  <w:num w:numId="9" w16cid:durableId="1174880571">
    <w:abstractNumId w:val="9"/>
  </w:num>
  <w:num w:numId="10" w16cid:durableId="1731885768">
    <w:abstractNumId w:val="7"/>
  </w:num>
  <w:num w:numId="11" w16cid:durableId="1508396992">
    <w:abstractNumId w:val="8"/>
  </w:num>
  <w:num w:numId="12" w16cid:durableId="1566262028">
    <w:abstractNumId w:val="5"/>
  </w:num>
  <w:num w:numId="13" w16cid:durableId="522675178">
    <w:abstractNumId w:val="14"/>
  </w:num>
  <w:num w:numId="14" w16cid:durableId="1376810874">
    <w:abstractNumId w:val="3"/>
  </w:num>
  <w:num w:numId="15" w16cid:durableId="17932827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B53"/>
    <w:rsid w:val="00012810"/>
    <w:rsid w:val="00040C9E"/>
    <w:rsid w:val="00065EEA"/>
    <w:rsid w:val="00087572"/>
    <w:rsid w:val="00095A82"/>
    <w:rsid w:val="000A71CB"/>
    <w:rsid w:val="000C0C67"/>
    <w:rsid w:val="00107B53"/>
    <w:rsid w:val="0011150A"/>
    <w:rsid w:val="00111C5F"/>
    <w:rsid w:val="0012436C"/>
    <w:rsid w:val="00130310"/>
    <w:rsid w:val="00136BF8"/>
    <w:rsid w:val="001449E6"/>
    <w:rsid w:val="00152BFE"/>
    <w:rsid w:val="00171CC0"/>
    <w:rsid w:val="001A0241"/>
    <w:rsid w:val="001B6463"/>
    <w:rsid w:val="001F287A"/>
    <w:rsid w:val="0021384E"/>
    <w:rsid w:val="00241005"/>
    <w:rsid w:val="00245A36"/>
    <w:rsid w:val="002643BB"/>
    <w:rsid w:val="002C136E"/>
    <w:rsid w:val="002C54BE"/>
    <w:rsid w:val="002D46FB"/>
    <w:rsid w:val="002F4D74"/>
    <w:rsid w:val="002F6892"/>
    <w:rsid w:val="00310748"/>
    <w:rsid w:val="00311912"/>
    <w:rsid w:val="00323B17"/>
    <w:rsid w:val="003368CE"/>
    <w:rsid w:val="003F684F"/>
    <w:rsid w:val="00402ED0"/>
    <w:rsid w:val="00416057"/>
    <w:rsid w:val="004B089E"/>
    <w:rsid w:val="004E134B"/>
    <w:rsid w:val="004E4F63"/>
    <w:rsid w:val="00515D5E"/>
    <w:rsid w:val="005419DF"/>
    <w:rsid w:val="00545EA6"/>
    <w:rsid w:val="00567723"/>
    <w:rsid w:val="00574CD2"/>
    <w:rsid w:val="005A2E19"/>
    <w:rsid w:val="005A2F95"/>
    <w:rsid w:val="005F2C83"/>
    <w:rsid w:val="00680752"/>
    <w:rsid w:val="006935C7"/>
    <w:rsid w:val="006D132B"/>
    <w:rsid w:val="006D1769"/>
    <w:rsid w:val="006D2A0A"/>
    <w:rsid w:val="006E1DB6"/>
    <w:rsid w:val="006E2B50"/>
    <w:rsid w:val="006F08FD"/>
    <w:rsid w:val="0070725C"/>
    <w:rsid w:val="00715117"/>
    <w:rsid w:val="00725C0B"/>
    <w:rsid w:val="00741F72"/>
    <w:rsid w:val="00744CC2"/>
    <w:rsid w:val="007848E9"/>
    <w:rsid w:val="007A12F6"/>
    <w:rsid w:val="007C0C45"/>
    <w:rsid w:val="007D5254"/>
    <w:rsid w:val="00803D74"/>
    <w:rsid w:val="008214DE"/>
    <w:rsid w:val="0085337F"/>
    <w:rsid w:val="008605DE"/>
    <w:rsid w:val="00877F9E"/>
    <w:rsid w:val="0088523F"/>
    <w:rsid w:val="008A5DC7"/>
    <w:rsid w:val="008A60C4"/>
    <w:rsid w:val="00925C4C"/>
    <w:rsid w:val="00930ABF"/>
    <w:rsid w:val="00932EB8"/>
    <w:rsid w:val="00954133"/>
    <w:rsid w:val="009753DA"/>
    <w:rsid w:val="0098213C"/>
    <w:rsid w:val="00991537"/>
    <w:rsid w:val="009919AE"/>
    <w:rsid w:val="009A32A1"/>
    <w:rsid w:val="009A35C2"/>
    <w:rsid w:val="009A7B58"/>
    <w:rsid w:val="00A10761"/>
    <w:rsid w:val="00A12E30"/>
    <w:rsid w:val="00A53DE2"/>
    <w:rsid w:val="00A91E76"/>
    <w:rsid w:val="00A93A9E"/>
    <w:rsid w:val="00A95FAE"/>
    <w:rsid w:val="00AA55AF"/>
    <w:rsid w:val="00B206F5"/>
    <w:rsid w:val="00B21563"/>
    <w:rsid w:val="00B316D6"/>
    <w:rsid w:val="00B37B8E"/>
    <w:rsid w:val="00B70D32"/>
    <w:rsid w:val="00B91B29"/>
    <w:rsid w:val="00BC14CA"/>
    <w:rsid w:val="00BF1307"/>
    <w:rsid w:val="00BF42EA"/>
    <w:rsid w:val="00C03372"/>
    <w:rsid w:val="00C23BED"/>
    <w:rsid w:val="00C26EE0"/>
    <w:rsid w:val="00C33E0A"/>
    <w:rsid w:val="00D43AD0"/>
    <w:rsid w:val="00D72EB2"/>
    <w:rsid w:val="00DF6F17"/>
    <w:rsid w:val="00E01F51"/>
    <w:rsid w:val="00E10E05"/>
    <w:rsid w:val="00E71A1B"/>
    <w:rsid w:val="00EA0F28"/>
    <w:rsid w:val="00EA700B"/>
    <w:rsid w:val="00ED6AB2"/>
    <w:rsid w:val="00EF6121"/>
    <w:rsid w:val="00F07D3E"/>
    <w:rsid w:val="00F219F0"/>
    <w:rsid w:val="00F37FE1"/>
    <w:rsid w:val="00F71876"/>
    <w:rsid w:val="00F74CC6"/>
    <w:rsid w:val="00FC3BD2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CC9572"/>
  <w14:defaultImageDpi w14:val="0"/>
  <w15:docId w15:val="{FA57900C-115A-4C8D-BD7F-6639241EF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微软雅黑" w:eastAsia="微软雅黑" w:hAnsi="Times New Roman" w:cs="微软雅黑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pPr>
      <w:spacing w:line="426" w:lineRule="exact"/>
      <w:ind w:left="12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pPr>
      <w:ind w:left="120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b/>
      <w:bCs/>
      <w:sz w:val="20"/>
      <w:szCs w:val="20"/>
    </w:rPr>
  </w:style>
  <w:style w:type="character" w:customStyle="1" w:styleId="a4">
    <w:name w:val="正文文本 字符"/>
    <w:basedOn w:val="a0"/>
    <w:link w:val="a3"/>
    <w:uiPriority w:val="99"/>
    <w:semiHidden/>
    <w:rPr>
      <w:rFonts w:ascii="微软雅黑" w:eastAsia="微软雅黑" w:hAnsi="Times New Roman" w:cs="微软雅黑"/>
      <w:kern w:val="0"/>
      <w:sz w:val="22"/>
    </w:rPr>
  </w:style>
  <w:style w:type="character" w:customStyle="1" w:styleId="10">
    <w:name w:val="标题 1 字符"/>
    <w:basedOn w:val="a0"/>
    <w:link w:val="1"/>
    <w:uiPriority w:val="9"/>
    <w:rPr>
      <w:rFonts w:ascii="微软雅黑" w:eastAsia="微软雅黑" w:hAnsi="Times New Roman" w:cs="微软雅黑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5">
    <w:name w:val="Title"/>
    <w:basedOn w:val="a"/>
    <w:next w:val="a"/>
    <w:link w:val="a6"/>
    <w:uiPriority w:val="1"/>
    <w:qFormat/>
    <w:pPr>
      <w:spacing w:before="283"/>
      <w:ind w:left="738" w:right="157" w:hanging="619"/>
    </w:pPr>
    <w:rPr>
      <w:sz w:val="40"/>
      <w:szCs w:val="40"/>
    </w:rPr>
  </w:style>
  <w:style w:type="character" w:customStyle="1" w:styleId="a6">
    <w:name w:val="标题 字符"/>
    <w:basedOn w:val="a0"/>
    <w:link w:val="a5"/>
    <w:uiPriority w:val="10"/>
    <w:rPr>
      <w:rFonts w:asciiTheme="majorHAnsi" w:eastAsia="宋体" w:hAnsiTheme="majorHAnsi" w:cstheme="majorBidi"/>
      <w:b/>
      <w:bCs/>
      <w:kern w:val="0"/>
      <w:sz w:val="32"/>
      <w:szCs w:val="32"/>
    </w:rPr>
  </w:style>
  <w:style w:type="paragraph" w:styleId="a7">
    <w:name w:val="List Paragraph"/>
    <w:basedOn w:val="a"/>
    <w:uiPriority w:val="1"/>
    <w:qFormat/>
    <w:pPr>
      <w:spacing w:before="48"/>
      <w:ind w:left="301" w:hanging="182"/>
    </w:pPr>
    <w:rPr>
      <w:sz w:val="24"/>
      <w:szCs w:val="24"/>
      <w:u w:val="single"/>
    </w:rPr>
  </w:style>
  <w:style w:type="paragraph" w:customStyle="1" w:styleId="TableParagraph">
    <w:name w:val="Table Paragraph"/>
    <w:basedOn w:val="a"/>
    <w:uiPriority w:val="1"/>
    <w:qFormat/>
    <w:pPr>
      <w:spacing w:before="66"/>
      <w:jc w:val="center"/>
    </w:pPr>
    <w:rPr>
      <w:sz w:val="24"/>
      <w:szCs w:val="24"/>
    </w:rPr>
  </w:style>
  <w:style w:type="character" w:styleId="a8">
    <w:name w:val="Hyperlink"/>
    <w:basedOn w:val="a0"/>
    <w:uiPriority w:val="99"/>
    <w:unhideWhenUsed/>
    <w:rsid w:val="0031074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10748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925C4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925C4C"/>
    <w:rPr>
      <w:rFonts w:ascii="微软雅黑" w:eastAsia="微软雅黑" w:hAnsi="Times New Roman" w:cs="微软雅黑"/>
      <w:kern w:val="0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25C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925C4C"/>
    <w:rPr>
      <w:rFonts w:ascii="微软雅黑" w:eastAsia="微软雅黑" w:hAnsi="Times New Roman" w:cs="微软雅黑"/>
      <w:kern w:val="0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B206F5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B206F5"/>
  </w:style>
  <w:style w:type="character" w:customStyle="1" w:styleId="af0">
    <w:name w:val="批注文字 字符"/>
    <w:basedOn w:val="a0"/>
    <w:link w:val="af"/>
    <w:uiPriority w:val="99"/>
    <w:semiHidden/>
    <w:rsid w:val="00B206F5"/>
    <w:rPr>
      <w:rFonts w:ascii="微软雅黑" w:eastAsia="微软雅黑" w:hAnsi="Times New Roman" w:cs="微软雅黑"/>
      <w:kern w:val="0"/>
      <w:sz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206F5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B206F5"/>
    <w:rPr>
      <w:rFonts w:ascii="微软雅黑" w:eastAsia="微软雅黑" w:hAnsi="Times New Roman" w:cs="微软雅黑"/>
      <w:b/>
      <w:bCs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xuan.zhang@etoonpac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900</TotalTime>
  <Pages>1</Pages>
  <Words>951</Words>
  <Characters>5425</Characters>
  <Application>Microsoft Office Word</Application>
  <DocSecurity>0</DocSecurity>
  <Lines>45</Lines>
  <Paragraphs>12</Paragraphs>
  <ScaleCrop>false</ScaleCrop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Ning</dc:creator>
  <cp:keywords/>
  <dc:description/>
  <cp:lastModifiedBy>Wang Ning</cp:lastModifiedBy>
  <cp:revision>80</cp:revision>
  <cp:lastPrinted>2024-05-21T04:13:00Z</cp:lastPrinted>
  <dcterms:created xsi:type="dcterms:W3CDTF">2023-11-24T07:55:00Z</dcterms:created>
  <dcterms:modified xsi:type="dcterms:W3CDTF">2024-05-21T04:15:00Z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JasperReports Library version 6.17.0-6d93193241dd8cc42629e188b94f9e0bc5722efd</vt:lpwstr>
  </property>
  <property fmtid="{D5CDD505-2E9C-101B-9397-08002B2CF9AE}" pid="3" name="Producer">
    <vt:lpwstr>iText 2.1.7 by 1T3XT</vt:lpwstr>
  </property>
</Properties>
</file>