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FA41" w14:textId="351FB1CB" w:rsidR="002C54BE" w:rsidRDefault="00BF1307">
      <w:pPr>
        <w:pStyle w:val="a3"/>
        <w:kinsoku w:val="0"/>
        <w:overflowPunct w:val="0"/>
        <w:ind w:left="120"/>
        <w:rPr>
          <w:rFonts w:ascii="Times New Roman" w:eastAsiaTheme="minorEastAsia" w:cs="Times New Roman"/>
          <w:b w:val="0"/>
          <w:bCs w:val="0"/>
        </w:rPr>
      </w:pPr>
      <w:r>
        <w:rPr>
          <w:rFonts w:ascii="Times New Roman" w:eastAsiaTheme="minorEastAsia" w:cs="Times New Roman"/>
          <w:b w:val="0"/>
          <w:bCs w:val="0"/>
          <w:noProof/>
        </w:rPr>
        <w:drawing>
          <wp:inline distT="0" distB="0" distL="0" distR="0" wp14:anchorId="2E1146F2" wp14:editId="51EABB49">
            <wp:extent cx="1889125" cy="39687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D5D2A" w14:textId="77777777" w:rsidR="002C54BE" w:rsidRDefault="002C54BE">
      <w:pPr>
        <w:pStyle w:val="a3"/>
        <w:kinsoku w:val="0"/>
        <w:overflowPunct w:val="0"/>
        <w:rPr>
          <w:rFonts w:ascii="Times New Roman" w:eastAsiaTheme="minorEastAsia" w:cs="Times New Roman"/>
          <w:b w:val="0"/>
          <w:bCs w:val="0"/>
        </w:rPr>
      </w:pPr>
    </w:p>
    <w:p w14:paraId="1D9BEE06" w14:textId="77777777" w:rsidR="002C54BE" w:rsidRDefault="002C54BE">
      <w:pPr>
        <w:pStyle w:val="a3"/>
        <w:kinsoku w:val="0"/>
        <w:overflowPunct w:val="0"/>
        <w:rPr>
          <w:rFonts w:ascii="Times New Roman" w:eastAsiaTheme="minorEastAsia" w:cs="Times New Roman"/>
          <w:b w:val="0"/>
          <w:bCs w:val="0"/>
        </w:rPr>
        <w:sectPr w:rsidR="002C54BE">
          <w:footerReference w:type="default" r:id="rId8"/>
          <w:pgSz w:w="16840" w:h="11900" w:orient="landscape"/>
          <w:pgMar w:top="400" w:right="320" w:bottom="800" w:left="280" w:header="0" w:footer="605" w:gutter="0"/>
          <w:pgNumType w:start="1"/>
          <w:cols w:space="720"/>
          <w:noEndnote/>
        </w:sectPr>
      </w:pPr>
    </w:p>
    <w:p w14:paraId="020726E3" w14:textId="0455CE15" w:rsidR="002C54BE" w:rsidRPr="006D132B" w:rsidRDefault="00000000">
      <w:pPr>
        <w:pStyle w:val="1"/>
        <w:kinsoku w:val="0"/>
        <w:overflowPunct w:val="0"/>
        <w:spacing w:before="219" w:line="406" w:lineRule="exact"/>
        <w:rPr>
          <w:rFonts w:ascii="Calibri" w:hAnsi="Calibri" w:cs="Calibri"/>
          <w:color w:val="3F3F3F"/>
          <w:spacing w:val="-2"/>
          <w:sz w:val="28"/>
          <w:szCs w:val="28"/>
        </w:rPr>
      </w:pPr>
      <w:r w:rsidRPr="006D132B">
        <w:rPr>
          <w:rFonts w:ascii="Calibri" w:hAnsi="Calibri" w:cs="Calibri"/>
          <w:color w:val="3F3F3F"/>
          <w:spacing w:val="-2"/>
          <w:sz w:val="28"/>
          <w:szCs w:val="28"/>
        </w:rPr>
        <w:t>FROM</w:t>
      </w:r>
      <w:r w:rsidR="006D132B" w:rsidRPr="006D132B">
        <w:rPr>
          <w:rFonts w:ascii="Calibri" w:hAnsi="Calibri" w:cs="Calibri" w:hint="eastAsia"/>
          <w:color w:val="3F3F3F"/>
          <w:spacing w:val="-2"/>
          <w:sz w:val="28"/>
          <w:szCs w:val="28"/>
        </w:rPr>
        <w:t>:</w:t>
      </w:r>
    </w:p>
    <w:p w14:paraId="676B899C" w14:textId="77777777" w:rsidR="002C54BE" w:rsidRDefault="00000000">
      <w:pPr>
        <w:pStyle w:val="a3"/>
        <w:kinsoku w:val="0"/>
        <w:overflowPunct w:val="0"/>
        <w:spacing w:line="298" w:lineRule="exact"/>
        <w:ind w:left="120"/>
        <w:rPr>
          <w:color w:val="3F3F3F"/>
          <w:spacing w:val="-1"/>
        </w:rPr>
      </w:pPr>
      <w:r>
        <w:rPr>
          <w:rFonts w:hint="eastAsia"/>
          <w:color w:val="3F3F3F"/>
          <w:spacing w:val="-1"/>
        </w:rPr>
        <w:t>北京易通安达包装技术有限公司</w:t>
      </w:r>
    </w:p>
    <w:p w14:paraId="238B19E4" w14:textId="77777777" w:rsidR="002C54BE" w:rsidRDefault="00000000">
      <w:pPr>
        <w:pStyle w:val="a3"/>
        <w:kinsoku w:val="0"/>
        <w:overflowPunct w:val="0"/>
        <w:spacing w:line="300" w:lineRule="exact"/>
        <w:ind w:left="120"/>
        <w:rPr>
          <w:b w:val="0"/>
          <w:bCs w:val="0"/>
          <w:color w:val="3F3F3F"/>
          <w:spacing w:val="3"/>
        </w:rPr>
      </w:pPr>
      <w:r>
        <w:rPr>
          <w:rFonts w:hint="eastAsia"/>
          <w:b w:val="0"/>
          <w:bCs w:val="0"/>
          <w:color w:val="3F3F3F"/>
          <w:spacing w:val="3"/>
        </w:rPr>
        <w:t>客服专员：</w:t>
      </w:r>
      <w:r>
        <w:rPr>
          <w:b w:val="0"/>
          <w:bCs w:val="0"/>
          <w:color w:val="3F3F3F"/>
          <w:spacing w:val="3"/>
        </w:rPr>
        <w:t xml:space="preserve"> </w:t>
      </w:r>
      <w:r>
        <w:rPr>
          <w:rFonts w:hint="eastAsia"/>
          <w:b w:val="0"/>
          <w:bCs w:val="0"/>
          <w:color w:val="3F3F3F"/>
          <w:spacing w:val="3"/>
        </w:rPr>
        <w:t>张轩</w:t>
      </w:r>
    </w:p>
    <w:p w14:paraId="2A6CFFBE" w14:textId="77777777" w:rsidR="002C54BE" w:rsidRDefault="00000000">
      <w:pPr>
        <w:pStyle w:val="a3"/>
        <w:kinsoku w:val="0"/>
        <w:overflowPunct w:val="0"/>
        <w:spacing w:line="334" w:lineRule="exact"/>
        <w:ind w:left="120"/>
        <w:rPr>
          <w:b w:val="0"/>
          <w:bCs w:val="0"/>
          <w:color w:val="3F3F3F"/>
          <w:spacing w:val="-2"/>
        </w:rPr>
      </w:pPr>
      <w:r>
        <w:rPr>
          <w:rFonts w:hint="eastAsia"/>
          <w:b w:val="0"/>
          <w:bCs w:val="0"/>
          <w:color w:val="3F3F3F"/>
          <w:spacing w:val="6"/>
        </w:rPr>
        <w:t>电子邮箱：</w:t>
      </w:r>
      <w:r>
        <w:rPr>
          <w:b w:val="0"/>
          <w:bCs w:val="0"/>
          <w:color w:val="3F3F3F"/>
          <w:spacing w:val="6"/>
        </w:rPr>
        <w:t xml:space="preserve"> </w:t>
      </w:r>
      <w:hyperlink r:id="rId9" w:history="1">
        <w:r>
          <w:rPr>
            <w:b w:val="0"/>
            <w:bCs w:val="0"/>
            <w:color w:val="3F3F3F"/>
            <w:spacing w:val="-2"/>
          </w:rPr>
          <w:t>xuan.zhang@etoonpack.com</w:t>
        </w:r>
      </w:hyperlink>
    </w:p>
    <w:p w14:paraId="329BF38A" w14:textId="3F0CD2FF" w:rsidR="002C54BE" w:rsidRPr="006D132B" w:rsidRDefault="00000000">
      <w:pPr>
        <w:pStyle w:val="1"/>
        <w:kinsoku w:val="0"/>
        <w:overflowPunct w:val="0"/>
        <w:spacing w:before="121"/>
        <w:rPr>
          <w:rFonts w:ascii="Calibri" w:hAnsi="Calibri" w:cs="Calibri"/>
          <w:color w:val="3F3F3F"/>
          <w:spacing w:val="-5"/>
          <w:sz w:val="28"/>
          <w:szCs w:val="28"/>
        </w:rPr>
      </w:pPr>
      <w:r w:rsidRPr="006D132B">
        <w:rPr>
          <w:rFonts w:ascii="Calibri" w:hAnsi="Calibri" w:cs="Calibri"/>
          <w:color w:val="3F3F3F"/>
          <w:sz w:val="28"/>
          <w:szCs w:val="28"/>
        </w:rPr>
        <w:t>BILL</w:t>
      </w:r>
      <w:r w:rsidRPr="006D132B">
        <w:rPr>
          <w:rFonts w:ascii="Calibri" w:hAnsi="Calibri" w:cs="Calibri"/>
          <w:color w:val="3F3F3F"/>
          <w:spacing w:val="-4"/>
          <w:sz w:val="28"/>
          <w:szCs w:val="28"/>
        </w:rPr>
        <w:t xml:space="preserve"> </w:t>
      </w:r>
      <w:r w:rsidRPr="006D132B">
        <w:rPr>
          <w:rFonts w:ascii="Calibri" w:hAnsi="Calibri" w:cs="Calibri"/>
          <w:color w:val="3F3F3F"/>
          <w:spacing w:val="-5"/>
          <w:sz w:val="28"/>
          <w:szCs w:val="28"/>
        </w:rPr>
        <w:t>TO</w:t>
      </w:r>
      <w:r w:rsidR="006D132B">
        <w:rPr>
          <w:rFonts w:ascii="Calibri" w:hAnsi="Calibri" w:cs="Calibri" w:hint="eastAsia"/>
          <w:color w:val="3F3F3F"/>
          <w:spacing w:val="-5"/>
          <w:sz w:val="28"/>
          <w:szCs w:val="28"/>
        </w:rPr>
        <w:t>:</w:t>
      </w:r>
    </w:p>
    <w:p w14:paraId="23DAD4F8" w14:textId="46A25CD9" w:rsidR="002C54BE" w:rsidRDefault="00930ABF">
      <w:pPr>
        <w:pStyle w:val="a3"/>
        <w:kinsoku w:val="0"/>
        <w:overflowPunct w:val="0"/>
        <w:spacing w:line="318" w:lineRule="exact"/>
        <w:ind w:left="120"/>
        <w:rPr>
          <w:color w:val="3F3F3F"/>
          <w:spacing w:val="-1"/>
        </w:rPr>
      </w:pPr>
      <w:r w:rsidRPr="00930ABF">
        <w:rPr>
          <w:rFonts w:hint="eastAsia"/>
          <w:color w:val="3F3F3F"/>
        </w:rPr>
        <w:t>100689230830002-刘英楠</w:t>
      </w:r>
    </w:p>
    <w:p w14:paraId="1D28EDC9" w14:textId="363EE43F" w:rsidR="002C54BE" w:rsidRDefault="00930ABF">
      <w:pPr>
        <w:pStyle w:val="a3"/>
        <w:kinsoku w:val="0"/>
        <w:overflowPunct w:val="0"/>
        <w:spacing w:line="293" w:lineRule="exact"/>
        <w:ind w:left="120"/>
        <w:rPr>
          <w:b w:val="0"/>
          <w:bCs w:val="0"/>
          <w:color w:val="3F3F3F"/>
          <w:spacing w:val="-2"/>
        </w:rPr>
      </w:pPr>
      <w:r w:rsidRPr="00930ABF">
        <w:rPr>
          <w:rFonts w:hint="eastAsia"/>
          <w:b w:val="0"/>
          <w:bCs w:val="0"/>
          <w:color w:val="3F3F3F"/>
          <w:spacing w:val="2"/>
        </w:rPr>
        <w:t>刘英楠</w:t>
      </w:r>
      <w:r>
        <w:rPr>
          <w:b w:val="0"/>
          <w:bCs w:val="0"/>
          <w:color w:val="3F3F3F"/>
          <w:spacing w:val="2"/>
        </w:rPr>
        <w:t xml:space="preserve">, </w:t>
      </w:r>
      <w:r>
        <w:rPr>
          <w:b w:val="0"/>
          <w:bCs w:val="0"/>
          <w:color w:val="3F3F3F"/>
        </w:rPr>
        <w:t>+86</w:t>
      </w:r>
      <w:r>
        <w:rPr>
          <w:b w:val="0"/>
          <w:bCs w:val="0"/>
          <w:color w:val="3F3F3F"/>
          <w:spacing w:val="-1"/>
        </w:rPr>
        <w:t xml:space="preserve"> </w:t>
      </w:r>
      <w:r>
        <w:rPr>
          <w:b w:val="0"/>
          <w:bCs w:val="0"/>
          <w:color w:val="3F3F3F"/>
          <w:spacing w:val="-2"/>
        </w:rPr>
        <w:t>1525</w:t>
      </w:r>
      <w:r w:rsidR="00310748">
        <w:rPr>
          <w:b w:val="0"/>
          <w:bCs w:val="0"/>
          <w:color w:val="3F3F3F"/>
          <w:spacing w:val="-2"/>
        </w:rPr>
        <w:t>4147</w:t>
      </w:r>
      <w:r>
        <w:rPr>
          <w:b w:val="0"/>
          <w:bCs w:val="0"/>
          <w:color w:val="3F3F3F"/>
          <w:spacing w:val="-2"/>
        </w:rPr>
        <w:t>833</w:t>
      </w:r>
    </w:p>
    <w:p w14:paraId="4636FAA1" w14:textId="69C55011" w:rsidR="002C54BE" w:rsidRPr="00310748" w:rsidRDefault="00310748" w:rsidP="00310748">
      <w:pPr>
        <w:pStyle w:val="a3"/>
        <w:kinsoku w:val="0"/>
        <w:overflowPunct w:val="0"/>
        <w:spacing w:line="293" w:lineRule="exact"/>
        <w:ind w:left="120"/>
        <w:rPr>
          <w:b w:val="0"/>
          <w:bCs w:val="0"/>
          <w:color w:val="3F3F3F"/>
          <w:spacing w:val="2"/>
        </w:rPr>
      </w:pPr>
      <w:r w:rsidRPr="00310748">
        <w:rPr>
          <w:b w:val="0"/>
          <w:bCs w:val="0"/>
          <w:color w:val="3F3F3F"/>
          <w:spacing w:val="2"/>
        </w:rPr>
        <w:t>ning.wang@</w:t>
      </w:r>
      <w:r>
        <w:rPr>
          <w:rFonts w:hint="eastAsia"/>
          <w:b w:val="0"/>
          <w:bCs w:val="0"/>
          <w:color w:val="3F3F3F"/>
          <w:spacing w:val="2"/>
        </w:rPr>
        <w:t>etoonpack</w:t>
      </w:r>
      <w:r w:rsidRPr="00310748">
        <w:rPr>
          <w:b w:val="0"/>
          <w:bCs w:val="0"/>
          <w:color w:val="3F3F3F"/>
          <w:spacing w:val="2"/>
        </w:rPr>
        <w:t>.com</w:t>
      </w:r>
    </w:p>
    <w:p w14:paraId="4639DEAF" w14:textId="77777777" w:rsidR="002C54BE" w:rsidRDefault="002C54BE">
      <w:pPr>
        <w:pStyle w:val="a3"/>
        <w:kinsoku w:val="0"/>
        <w:overflowPunct w:val="0"/>
        <w:spacing w:before="3"/>
        <w:rPr>
          <w:b w:val="0"/>
          <w:bCs w:val="0"/>
          <w:sz w:val="27"/>
          <w:szCs w:val="27"/>
        </w:rPr>
      </w:pPr>
    </w:p>
    <w:p w14:paraId="3520C481" w14:textId="77777777" w:rsidR="002C54BE" w:rsidRDefault="00000000">
      <w:pPr>
        <w:pStyle w:val="2"/>
        <w:kinsoku w:val="0"/>
        <w:overflowPunct w:val="0"/>
        <w:rPr>
          <w:color w:val="3F3F3F"/>
          <w:u w:val="none"/>
        </w:rPr>
      </w:pPr>
      <w:r>
        <w:rPr>
          <w:rFonts w:hint="eastAsia"/>
          <w:color w:val="3F3F3F"/>
        </w:rPr>
        <w:t>汇总</w:t>
      </w:r>
      <w:r>
        <w:rPr>
          <w:color w:val="3F3F3F"/>
          <w:spacing w:val="-2"/>
        </w:rPr>
        <w:t>/</w:t>
      </w:r>
      <w:r w:rsidRPr="00877F9E">
        <w:rPr>
          <w:rFonts w:ascii="Calibri" w:hAnsi="Calibri" w:cs="Calibri"/>
          <w:color w:val="3F3F3F"/>
          <w:spacing w:val="-2"/>
        </w:rPr>
        <w:t>Summary</w:t>
      </w:r>
    </w:p>
    <w:p w14:paraId="451F560A" w14:textId="77777777" w:rsidR="002C54BE" w:rsidRDefault="00000000">
      <w:pPr>
        <w:pStyle w:val="a3"/>
        <w:kinsoku w:val="0"/>
        <w:overflowPunct w:val="0"/>
        <w:rPr>
          <w:sz w:val="32"/>
          <w:szCs w:val="32"/>
        </w:rPr>
      </w:pPr>
      <w:r>
        <w:rPr>
          <w:rFonts w:ascii="Times New Roman" w:eastAsiaTheme="minorEastAsia" w:cs="Times New Roman"/>
          <w:b w:val="0"/>
          <w:bCs w:val="0"/>
          <w:sz w:val="24"/>
          <w:szCs w:val="24"/>
        </w:rPr>
        <w:br w:type="column"/>
      </w:r>
    </w:p>
    <w:p w14:paraId="5E349AEB" w14:textId="77777777" w:rsidR="002C54BE" w:rsidRDefault="002C54BE">
      <w:pPr>
        <w:pStyle w:val="a3"/>
        <w:kinsoku w:val="0"/>
        <w:overflowPunct w:val="0"/>
        <w:rPr>
          <w:sz w:val="32"/>
          <w:szCs w:val="32"/>
        </w:rPr>
      </w:pPr>
    </w:p>
    <w:p w14:paraId="232808AF" w14:textId="77777777" w:rsidR="002C54BE" w:rsidRDefault="002C54BE">
      <w:pPr>
        <w:pStyle w:val="a3"/>
        <w:kinsoku w:val="0"/>
        <w:overflowPunct w:val="0"/>
        <w:spacing w:before="18"/>
        <w:rPr>
          <w:sz w:val="26"/>
          <w:szCs w:val="26"/>
        </w:rPr>
      </w:pPr>
    </w:p>
    <w:p w14:paraId="51E1D6D9" w14:textId="16C0610F" w:rsidR="002C54BE" w:rsidRPr="006D132B" w:rsidRDefault="00000000">
      <w:pPr>
        <w:pStyle w:val="1"/>
        <w:kinsoku w:val="0"/>
        <w:overflowPunct w:val="0"/>
        <w:rPr>
          <w:rFonts w:ascii="Calibri" w:hAnsi="Calibri" w:cs="Calibri"/>
          <w:color w:val="7F7F7F"/>
          <w:spacing w:val="-2"/>
          <w:sz w:val="28"/>
          <w:szCs w:val="28"/>
        </w:rPr>
      </w:pPr>
      <w:r w:rsidRPr="006D132B">
        <w:rPr>
          <w:rFonts w:ascii="Calibri" w:hAnsi="Calibri" w:cs="Calibri"/>
          <w:color w:val="7F7F7F"/>
          <w:spacing w:val="-2"/>
          <w:sz w:val="28"/>
          <w:szCs w:val="28"/>
        </w:rPr>
        <w:t>PROJECT</w:t>
      </w:r>
      <w:r w:rsidR="006D132B" w:rsidRPr="006D132B">
        <w:rPr>
          <w:rFonts w:ascii="Calibri" w:hAnsi="Calibri" w:cs="Calibri"/>
          <w:color w:val="7F7F7F"/>
          <w:spacing w:val="-2"/>
          <w:sz w:val="28"/>
          <w:szCs w:val="28"/>
        </w:rPr>
        <w:t>:</w:t>
      </w:r>
    </w:p>
    <w:p w14:paraId="5FFC224A" w14:textId="20CD7DCE" w:rsidR="002C54BE" w:rsidRDefault="00000000">
      <w:pPr>
        <w:pStyle w:val="a3"/>
        <w:kinsoku w:val="0"/>
        <w:overflowPunct w:val="0"/>
        <w:spacing w:line="353" w:lineRule="exact"/>
        <w:ind w:left="120"/>
        <w:rPr>
          <w:color w:val="7F7F7F"/>
          <w:spacing w:val="-1"/>
        </w:rPr>
      </w:pPr>
      <w:r>
        <w:rPr>
          <w:rFonts w:hint="eastAsia"/>
          <w:color w:val="7F7F7F"/>
        </w:rPr>
        <w:t>隶属项目：</w:t>
      </w:r>
      <w:r>
        <w:rPr>
          <w:color w:val="7F7F7F"/>
        </w:rPr>
        <w:t>C10</w:t>
      </w:r>
      <w:r w:rsidR="00310748">
        <w:rPr>
          <w:color w:val="7F7F7F"/>
        </w:rPr>
        <w:t>0689</w:t>
      </w:r>
      <w:r w:rsidR="00310748" w:rsidRPr="00310748">
        <w:rPr>
          <w:rFonts w:hint="eastAsia"/>
          <w:color w:val="7F7F7F"/>
          <w:spacing w:val="-1"/>
        </w:rPr>
        <w:t>-壳牌(中国)有限公司</w:t>
      </w:r>
    </w:p>
    <w:p w14:paraId="66BC5A74" w14:textId="77777777" w:rsidR="002C54BE" w:rsidRDefault="00000000" w:rsidP="006D132B">
      <w:pPr>
        <w:pStyle w:val="a5"/>
        <w:kinsoku w:val="0"/>
        <w:overflowPunct w:val="0"/>
        <w:spacing w:line="172" w:lineRule="auto"/>
        <w:jc w:val="right"/>
        <w:rPr>
          <w:color w:val="999999"/>
          <w:spacing w:val="-2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  <w:r>
        <w:rPr>
          <w:rFonts w:hint="eastAsia"/>
          <w:color w:val="999999"/>
          <w:spacing w:val="-2"/>
        </w:rPr>
        <w:t>易通安达</w:t>
      </w:r>
      <w:r>
        <w:rPr>
          <w:color w:val="999999"/>
          <w:spacing w:val="-2"/>
        </w:rPr>
        <w:t>-</w:t>
      </w:r>
      <w:r>
        <w:rPr>
          <w:rFonts w:hint="eastAsia"/>
          <w:color w:val="999999"/>
          <w:spacing w:val="-2"/>
        </w:rPr>
        <w:t>对账单</w:t>
      </w:r>
      <w:r>
        <w:rPr>
          <w:color w:val="999999"/>
          <w:spacing w:val="-2"/>
        </w:rPr>
        <w:t xml:space="preserve"> </w:t>
      </w:r>
      <w:r w:rsidRPr="006D132B">
        <w:rPr>
          <w:rFonts w:ascii="Calibri" w:hAnsi="Calibri" w:cs="Calibri"/>
          <w:color w:val="999999"/>
          <w:spacing w:val="-2"/>
          <w:sz w:val="44"/>
          <w:szCs w:val="44"/>
        </w:rPr>
        <w:t>STATEMENT</w:t>
      </w:r>
    </w:p>
    <w:p w14:paraId="62E711B8" w14:textId="77777777" w:rsidR="002C54BE" w:rsidRDefault="00000000">
      <w:pPr>
        <w:pStyle w:val="1"/>
        <w:kinsoku w:val="0"/>
        <w:overflowPunct w:val="0"/>
        <w:spacing w:before="332" w:line="442" w:lineRule="exact"/>
        <w:ind w:left="0" w:right="119"/>
        <w:jc w:val="right"/>
        <w:rPr>
          <w:color w:val="3F3F3F"/>
          <w:spacing w:val="-3"/>
        </w:rPr>
      </w:pPr>
      <w:r>
        <w:rPr>
          <w:rFonts w:hint="eastAsia"/>
          <w:color w:val="3F3F3F"/>
          <w:spacing w:val="-3"/>
        </w:rPr>
        <w:t>结算单号</w:t>
      </w:r>
    </w:p>
    <w:p w14:paraId="559FAA2A" w14:textId="2CA8ED2F" w:rsidR="002C54BE" w:rsidRDefault="00000000">
      <w:pPr>
        <w:pStyle w:val="a3"/>
        <w:kinsoku w:val="0"/>
        <w:overflowPunct w:val="0"/>
        <w:spacing w:line="442" w:lineRule="exact"/>
        <w:ind w:right="118"/>
        <w:jc w:val="right"/>
        <w:rPr>
          <w:color w:val="3F3F3F"/>
          <w:spacing w:val="-4"/>
          <w:sz w:val="24"/>
          <w:szCs w:val="24"/>
        </w:rPr>
      </w:pPr>
      <w:r>
        <w:rPr>
          <w:color w:val="3F3F3F"/>
          <w:spacing w:val="-4"/>
          <w:sz w:val="24"/>
          <w:szCs w:val="24"/>
        </w:rPr>
        <w:t>1172</w:t>
      </w:r>
    </w:p>
    <w:p w14:paraId="695003CB" w14:textId="0C12CA09" w:rsidR="002C54BE" w:rsidRDefault="00BF1307">
      <w:pPr>
        <w:pStyle w:val="a3"/>
        <w:kinsoku w:val="0"/>
        <w:overflowPunct w:val="0"/>
        <w:ind w:left="1932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w:drawing>
          <wp:inline distT="0" distB="0" distL="0" distR="0" wp14:anchorId="67DB8322" wp14:editId="0860FE92">
            <wp:extent cx="379730" cy="37973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E6A39" w14:textId="77777777" w:rsidR="002C54BE" w:rsidRDefault="002C54BE">
      <w:pPr>
        <w:pStyle w:val="a3"/>
        <w:kinsoku w:val="0"/>
        <w:overflowPunct w:val="0"/>
        <w:ind w:left="1932"/>
        <w:rPr>
          <w:b w:val="0"/>
          <w:bCs w:val="0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num="3" w:space="720" w:equalWidth="0">
            <w:col w:w="5766" w:space="634"/>
            <w:col w:w="4878" w:space="1709"/>
            <w:col w:w="3253"/>
          </w:cols>
          <w:noEndnote/>
        </w:sectPr>
      </w:pPr>
    </w:p>
    <w:p w14:paraId="672DE0A0" w14:textId="77777777" w:rsidR="002C54BE" w:rsidRDefault="002C54BE">
      <w:pPr>
        <w:pStyle w:val="a3"/>
        <w:kinsoku w:val="0"/>
        <w:overflowPunct w:val="0"/>
        <w:spacing w:before="10"/>
        <w:rPr>
          <w:sz w:val="2"/>
          <w:szCs w:val="2"/>
        </w:rPr>
      </w:pPr>
    </w:p>
    <w:tbl>
      <w:tblPr>
        <w:tblW w:w="16030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3260"/>
        <w:gridCol w:w="3260"/>
        <w:gridCol w:w="3119"/>
        <w:gridCol w:w="3260"/>
      </w:tblGrid>
      <w:tr w:rsidR="00C26EE0" w14:paraId="2E3B04A4" w14:textId="77777777" w:rsidTr="00C33E0A">
        <w:trPr>
          <w:trHeight w:val="451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4ADBC34" w14:textId="77777777" w:rsidR="00C26EE0" w:rsidRDefault="00C26EE0" w:rsidP="005A2F95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结算单日期</w:t>
            </w:r>
          </w:p>
          <w:p w14:paraId="72CD3F6E" w14:textId="2819F621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STATEMENT DATE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3EDE644" w14:textId="77777777" w:rsidR="00C26EE0" w:rsidRPr="007848E9" w:rsidRDefault="00C26EE0" w:rsidP="00C26EE0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7848E9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结算期间</w:t>
            </w:r>
          </w:p>
          <w:p w14:paraId="006D64EC" w14:textId="08A7AF79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BUSINESS PERIOD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7DE24D9" w14:textId="77777777" w:rsidR="00C26EE0" w:rsidRDefault="00C26EE0" w:rsidP="00C26EE0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proofErr w:type="gramStart"/>
            <w:r w:rsidRPr="004E4F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结算单总折扣</w:t>
            </w:r>
            <w:proofErr w:type="gramEnd"/>
          </w:p>
          <w:p w14:paraId="543B699B" w14:textId="203886AE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DISCOUNT AMOUNT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64F49C9" w14:textId="77777777" w:rsidR="00C26EE0" w:rsidRPr="004E4F63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proofErr w:type="gramStart"/>
            <w:r w:rsidRPr="004E4F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结算单总金额</w:t>
            </w:r>
            <w:proofErr w:type="gramEnd"/>
          </w:p>
          <w:p w14:paraId="2ACE5BC5" w14:textId="781C2F91" w:rsidR="00C26EE0" w:rsidRPr="00877F9E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TOTAL BALANCE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9A34D70" w14:textId="77777777" w:rsidR="00C26EE0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结算货币</w:t>
            </w:r>
          </w:p>
          <w:p w14:paraId="18DE965C" w14:textId="77777777" w:rsidR="00C26EE0" w:rsidRPr="00877F9E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CURRENCY</w:t>
            </w:r>
          </w:p>
        </w:tc>
      </w:tr>
      <w:tr w:rsidR="00C26EE0" w14:paraId="3D77FCC9" w14:textId="77777777" w:rsidTr="00C33E0A">
        <w:trPr>
          <w:trHeight w:val="390"/>
        </w:trPr>
        <w:tc>
          <w:tcPr>
            <w:tcW w:w="31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92DCA6A" w14:textId="4E10007D" w:rsidR="00C26EE0" w:rsidRDefault="00C26EE0" w:rsidP="007848E9">
            <w:pPr>
              <w:pStyle w:val="TableParagraph"/>
              <w:kinsoku w:val="0"/>
              <w:overflowPunct w:val="0"/>
              <w:spacing w:before="47"/>
              <w:rPr>
                <w:color w:val="3F3F3F"/>
                <w:spacing w:val="-5"/>
                <w:sz w:val="16"/>
                <w:szCs w:val="16"/>
              </w:rPr>
            </w:pPr>
            <w:r>
              <w:rPr>
                <w:color w:val="3F3F3F"/>
                <w:spacing w:val="-2"/>
                <w:sz w:val="16"/>
                <w:szCs w:val="16"/>
              </w:rPr>
              <w:t>2024-02-</w:t>
            </w:r>
            <w:r>
              <w:rPr>
                <w:color w:val="3F3F3F"/>
                <w:spacing w:val="-5"/>
                <w:sz w:val="16"/>
                <w:szCs w:val="16"/>
              </w:rPr>
              <w:t>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BB1F3F" w14:textId="7EE1126D" w:rsidR="00C26EE0" w:rsidRPr="004E4F63" w:rsidRDefault="00C26EE0" w:rsidP="004E4F63">
            <w:pPr>
              <w:pStyle w:val="TableParagraph"/>
              <w:kinsoku w:val="0"/>
              <w:overflowPunct w:val="0"/>
              <w:spacing w:before="47"/>
              <w:rPr>
                <w:color w:val="3F3F3F"/>
                <w:spacing w:val="-2"/>
                <w:sz w:val="16"/>
                <w:szCs w:val="16"/>
              </w:rPr>
            </w:pPr>
            <w:r>
              <w:rPr>
                <w:color w:val="3F3F3F"/>
                <w:spacing w:val="-2"/>
                <w:sz w:val="16"/>
                <w:szCs w:val="16"/>
              </w:rPr>
              <w:t>2024-01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AA8C75" w14:textId="52A5E4FF" w:rsidR="00C26EE0" w:rsidRDefault="00C26EE0" w:rsidP="00BC14CA">
            <w:pPr>
              <w:pStyle w:val="TableParagraph"/>
              <w:kinsoku w:val="0"/>
              <w:overflowPunct w:val="0"/>
              <w:spacing w:before="47"/>
              <w:rPr>
                <w:b/>
                <w:bCs/>
                <w:color w:val="3F3F3F"/>
                <w:spacing w:val="-4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4"/>
                <w:sz w:val="16"/>
                <w:szCs w:val="16"/>
              </w:rPr>
              <w:t>0.00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6DB0C71" w14:textId="7FAC4456" w:rsidR="00C26EE0" w:rsidRDefault="00C31893" w:rsidP="007848E9">
            <w:pPr>
              <w:pStyle w:val="TableParagraph"/>
              <w:kinsoku w:val="0"/>
              <w:overflowPunct w:val="0"/>
              <w:spacing w:before="47"/>
              <w:ind w:left="770" w:right="837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6"/>
                <w:szCs w:val="16"/>
              </w:rPr>
              <w:t>-256.46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2" w:space="0" w:color="000000"/>
            </w:tcBorders>
          </w:tcPr>
          <w:p w14:paraId="2C791DC6" w14:textId="77777777" w:rsidR="00C26EE0" w:rsidRPr="00BC14CA" w:rsidRDefault="00C26EE0" w:rsidP="00BC14CA">
            <w:pPr>
              <w:pStyle w:val="TableParagraph"/>
              <w:kinsoku w:val="0"/>
              <w:overflowPunct w:val="0"/>
              <w:spacing w:before="47"/>
              <w:ind w:left="770" w:right="837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RMB</w:t>
            </w:r>
            <w:r w:rsidRPr="00BC14CA">
              <w:rPr>
                <w:b/>
                <w:bCs/>
                <w:color w:val="3F3F3F"/>
                <w:spacing w:val="-2"/>
                <w:sz w:val="16"/>
                <w:szCs w:val="16"/>
              </w:rPr>
              <w:t>-</w:t>
            </w:r>
            <w:r w:rsidRPr="00BC14CA">
              <w:rPr>
                <w:rFonts w:hint="eastAsia"/>
                <w:b/>
                <w:bCs/>
                <w:color w:val="3F3F3F"/>
                <w:spacing w:val="-2"/>
                <w:sz w:val="16"/>
                <w:szCs w:val="16"/>
              </w:rPr>
              <w:t>人民币</w:t>
            </w:r>
          </w:p>
        </w:tc>
      </w:tr>
    </w:tbl>
    <w:p w14:paraId="3A354F81" w14:textId="77777777" w:rsidR="00C33E0A" w:rsidRDefault="00C33E0A"/>
    <w:tbl>
      <w:tblPr>
        <w:tblW w:w="16030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1"/>
        <w:gridCol w:w="1560"/>
        <w:gridCol w:w="4961"/>
        <w:gridCol w:w="4961"/>
        <w:gridCol w:w="992"/>
        <w:gridCol w:w="567"/>
        <w:gridCol w:w="1418"/>
      </w:tblGrid>
      <w:tr w:rsidR="00680752" w14:paraId="6FA9D0C5" w14:textId="77777777" w:rsidTr="001A0241">
        <w:trPr>
          <w:trHeight w:val="390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F298C47" w14:textId="77777777" w:rsidR="00925C4C" w:rsidRDefault="00925C4C" w:rsidP="00925C4C">
            <w:pPr>
              <w:pStyle w:val="TableParagraph"/>
              <w:kinsoku w:val="0"/>
              <w:overflowPunct w:val="0"/>
              <w:spacing w:before="0" w:line="195" w:lineRule="exact"/>
              <w:ind w:left="40"/>
              <w:jc w:val="lef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费用项目</w:t>
            </w:r>
          </w:p>
          <w:p w14:paraId="37F750CB" w14:textId="77777777" w:rsidR="00925C4C" w:rsidRPr="00680752" w:rsidRDefault="00925C4C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COST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ITEM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0D06D4C9" w14:textId="77777777" w:rsidR="00680752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客户 Sold</w:t>
            </w:r>
            <w:r w:rsidRPr="00680752">
              <w:rPr>
                <w:b/>
                <w:bCs/>
                <w:color w:val="3F3F3F"/>
                <w:spacing w:val="-2"/>
                <w:sz w:val="14"/>
                <w:szCs w:val="14"/>
              </w:rPr>
              <w:t>T</w:t>
            </w: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o</w:t>
            </w:r>
          </w:p>
          <w:p w14:paraId="6631FCD1" w14:textId="243E5441" w:rsidR="00925C4C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 (CUSTOMER)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3518B46A" w14:textId="77777777" w:rsidR="00680752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客户 ShipTo</w:t>
            </w:r>
          </w:p>
          <w:p w14:paraId="4F6BFFDF" w14:textId="0FCE279E" w:rsidR="00925C4C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24234DF2" w14:textId="77777777" w:rsidR="00925C4C" w:rsidRDefault="00925C4C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 xml:space="preserve">回收地点 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="00A91E76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客户未扫码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  <w:p w14:paraId="199FB7F9" w14:textId="1029C47E" w:rsidR="00A91E76" w:rsidRPr="00877F9E" w:rsidRDefault="00A91E76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PICKUP FROM (C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.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NOT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S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CANNED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F6193D7" w14:textId="1CEB66CC" w:rsidR="00925C4C" w:rsidRDefault="00925C4C" w:rsidP="00C33E0A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数量</w:t>
            </w:r>
          </w:p>
          <w:p w14:paraId="7D716469" w14:textId="77777777" w:rsidR="00925C4C" w:rsidRPr="00877F9E" w:rsidRDefault="00925C4C" w:rsidP="00C33E0A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QTY.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2261106" w14:textId="4E0BC91C" w:rsidR="00925C4C" w:rsidRDefault="00925C4C" w:rsidP="00C33E0A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金额合计</w:t>
            </w:r>
          </w:p>
          <w:p w14:paraId="0967D6D8" w14:textId="3C8FCA4A" w:rsidR="00925C4C" w:rsidRPr="00877F9E" w:rsidRDefault="00925C4C" w:rsidP="00C33E0A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AMOUNT</w:t>
            </w:r>
          </w:p>
        </w:tc>
      </w:tr>
      <w:tr w:rsidR="00925C4C" w14:paraId="4D0DD6AE" w14:textId="77777777" w:rsidTr="001A0241">
        <w:trPr>
          <w:trHeight w:val="290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0BAFE28" w14:textId="04EA64B3" w:rsidR="00925C4C" w:rsidRDefault="00925C4C" w:rsidP="00925C4C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1. </w:t>
            </w: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滞箱费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E4EF05" w14:textId="22D86798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930ABF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B3668" w14:textId="5423310C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5251E" w14:textId="22984A80" w:rsidR="00925C4C" w:rsidRDefault="00A91E76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3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5DA88B" w14:textId="49C43E7C" w:rsidR="00925C4C" w:rsidRDefault="008214DE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17C29F" w14:textId="77777777" w:rsidR="00925C4C" w:rsidRDefault="00925C4C" w:rsidP="00925C4C">
            <w:pPr>
              <w:pStyle w:val="TableParagraph"/>
              <w:kinsoku w:val="0"/>
              <w:overflowPunct w:val="0"/>
              <w:spacing w:before="16" w:line="254" w:lineRule="exact"/>
              <w:ind w:right="89"/>
              <w:jc w:val="right"/>
              <w:rPr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E92492A" w14:textId="1654365E" w:rsidR="00925C4C" w:rsidRDefault="00EF6121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129.39</w:t>
            </w:r>
          </w:p>
        </w:tc>
      </w:tr>
      <w:tr w:rsidR="00925C4C" w14:paraId="39611667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6F1A5F5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29D6798" w14:textId="19A402BE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94BBCFF" w14:textId="14DE292E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F786C31" w14:textId="476EE817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69DB5283" w14:textId="57E01DE4" w:rsidR="00925C4C" w:rsidRPr="00A10761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DF96D11" w14:textId="77777777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23B17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4D9FA39" w14:textId="3A949C19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="00EF6121">
              <w:rPr>
                <w:color w:val="3F3F3F"/>
                <w:spacing w:val="-2"/>
                <w:sz w:val="14"/>
                <w:szCs w:val="14"/>
              </w:rPr>
              <w:t>27</w:t>
            </w:r>
            <w:r>
              <w:rPr>
                <w:color w:val="3F3F3F"/>
                <w:spacing w:val="-2"/>
                <w:sz w:val="14"/>
                <w:szCs w:val="14"/>
              </w:rPr>
              <w:t>.36</w:t>
            </w:r>
          </w:p>
        </w:tc>
      </w:tr>
      <w:tr w:rsidR="00925C4C" w14:paraId="7A5B5B34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C14E665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8D77F24" w14:textId="6723FCF4" w:rsidR="00925C4C" w:rsidRPr="00930ABF" w:rsidRDefault="00136BF8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242AD26" w14:textId="434E4CA7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NA-</w:t>
            </w:r>
            <w:r w:rsidR="00136BF8">
              <w:rPr>
                <w:rFonts w:hint="eastAsia"/>
                <w:color w:val="3F3F3F"/>
                <w:spacing w:val="-2"/>
                <w:sz w:val="14"/>
                <w:szCs w:val="14"/>
              </w:rPr>
              <w:t>客户发货未扫码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E3568BC" w14:textId="554EB418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="00136BF8">
              <w:rPr>
                <w:color w:val="3F3F3F"/>
                <w:spacing w:val="-2"/>
                <w:sz w:val="14"/>
                <w:szCs w:val="14"/>
              </w:rPr>
              <w:t>-</w:t>
            </w:r>
            <w:r w:rsidR="00A91E76"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1FFDA47" w14:textId="13049203" w:rsidR="00925C4C" w:rsidRPr="00A10761" w:rsidRDefault="008214DE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6F65916F" w14:textId="7CE2563D" w:rsidR="00925C4C" w:rsidRPr="00323B17" w:rsidRDefault="00136BF8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23B17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6893FA5" w14:textId="130F74CA" w:rsidR="00925C4C" w:rsidRDefault="00EF6121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172.48</w:t>
            </w:r>
          </w:p>
        </w:tc>
      </w:tr>
      <w:tr w:rsidR="00925C4C" w14:paraId="679919A7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CA54203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4AE249B3" w14:textId="77777777" w:rsidR="00925C4C" w:rsidRPr="00680752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SUB 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6324559" w14:textId="3B5E843D" w:rsidR="00925C4C" w:rsidRPr="00311912" w:rsidRDefault="008214DE" w:rsidP="00925C4C">
            <w:pPr>
              <w:pStyle w:val="TableParagraph"/>
              <w:kinsoku w:val="0"/>
              <w:overflowPunct w:val="0"/>
              <w:spacing w:before="16" w:line="251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319B41B2" w14:textId="77777777" w:rsidR="00925C4C" w:rsidRPr="00311912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11912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2C3425C1" w14:textId="2B89519D" w:rsidR="00925C4C" w:rsidRDefault="00EF6121" w:rsidP="00925C4C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EF6121">
              <w:rPr>
                <w:b/>
                <w:bCs/>
                <w:color w:val="3F3F3F"/>
                <w:spacing w:val="-2"/>
                <w:sz w:val="14"/>
                <w:szCs w:val="14"/>
              </w:rPr>
              <w:t>529.2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0</w:t>
            </w:r>
          </w:p>
        </w:tc>
      </w:tr>
      <w:tr w:rsidR="00925C4C" w14:paraId="7D52DAA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CAA5857" w14:textId="72BC216A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2. </w:t>
            </w:r>
            <w:proofErr w:type="gramStart"/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滞箱费</w:t>
            </w:r>
            <w:proofErr w:type="gramEnd"/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抵扣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E0BBE99" w14:textId="4C1B15B8" w:rsidR="00925C4C" w:rsidRPr="00930ABF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39BC7E0" w14:textId="5CB0F93F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25C4C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A4FC37A" w14:textId="475FE9E4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10AF6C2" w14:textId="20E230C7" w:rsidR="00925C4C" w:rsidRPr="00A10761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="00040C9E">
              <w:rPr>
                <w:color w:val="3F3F3F"/>
                <w:spacing w:val="-2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CA96FB4" w14:textId="3211630D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B2F36B7" w14:textId="51288A0C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="00152BFE">
              <w:rPr>
                <w:color w:val="3F3F3F"/>
                <w:spacing w:val="-2"/>
                <w:sz w:val="14"/>
                <w:szCs w:val="14"/>
              </w:rPr>
              <w:t>1</w:t>
            </w:r>
            <w:r w:rsidR="00EF6121">
              <w:rPr>
                <w:color w:val="3F3F3F"/>
                <w:spacing w:val="-2"/>
                <w:sz w:val="14"/>
                <w:szCs w:val="14"/>
              </w:rPr>
              <w:t>5</w:t>
            </w:r>
            <w:r>
              <w:rPr>
                <w:color w:val="3F3F3F"/>
                <w:spacing w:val="-2"/>
                <w:sz w:val="14"/>
                <w:szCs w:val="14"/>
              </w:rPr>
              <w:t>8</w:t>
            </w:r>
            <w:r w:rsidR="00152BFE">
              <w:rPr>
                <w:color w:val="3F3F3F"/>
                <w:spacing w:val="-2"/>
                <w:sz w:val="14"/>
                <w:szCs w:val="14"/>
              </w:rPr>
              <w:t>.76</w:t>
            </w:r>
          </w:p>
        </w:tc>
      </w:tr>
      <w:tr w:rsidR="00040C9E" w14:paraId="188EFBE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71AE7E29" w14:textId="77777777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E2AE10E" w14:textId="43B8654A" w:rsidR="00040C9E" w:rsidRPr="00930ABF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5E08C128" w14:textId="1412AFA9" w:rsidR="00040C9E" w:rsidRPr="00925C4C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客户发货未扫码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0E70B07" w14:textId="2BE9AFD3" w:rsidR="00040C9E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A9EC9D0" w14:textId="35B0FF8B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2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8B0E1DE" w14:textId="07A2B470" w:rsidR="00040C9E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4D5C90F" w14:textId="46432C47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2"/>
                <w:sz w:val="14"/>
                <w:szCs w:val="14"/>
              </w:rPr>
              <w:t>64.68</w:t>
            </w:r>
          </w:p>
        </w:tc>
      </w:tr>
      <w:tr w:rsidR="00040C9E" w14:paraId="2872B29E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7CA6D19" w14:textId="77777777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4BC828A1" w14:textId="77777777" w:rsidR="00040C9E" w:rsidRPr="00680752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8CB8C71" w14:textId="69D96779" w:rsidR="00040C9E" w:rsidRPr="00A10761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-81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3D7B0BB" w14:textId="77777777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54A3BC11" w14:textId="3724DE4D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-158.76</w:t>
            </w:r>
          </w:p>
        </w:tc>
      </w:tr>
      <w:tr w:rsidR="00040C9E" w14:paraId="51A3898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7D8CE4B" w14:textId="1F5C765E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3. </w:t>
            </w:r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损坏赔偿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36EEA3D" w14:textId="786FCE27" w:rsidR="00040C9E" w:rsidRPr="00930ABF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11CFB95" w14:textId="6A759998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FEC394E" w14:textId="77777777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45F2553" w14:textId="54636D64" w:rsidR="00040C9E" w:rsidRPr="00A10761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127BFA4" w14:textId="3C924A4A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CEFABED" w14:textId="318354F8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54.88</w:t>
            </w:r>
          </w:p>
        </w:tc>
      </w:tr>
      <w:tr w:rsidR="00FE586A" w14:paraId="689B55C8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09DFBF23" w14:textId="77777777" w:rsidR="00FE586A" w:rsidRDefault="00FE586A" w:rsidP="00FE586A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7B452F1" w14:textId="77777777" w:rsidR="00FE586A" w:rsidRPr="00680752" w:rsidRDefault="00FE586A" w:rsidP="00FE586A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0BDECE5B" w14:textId="75A8BF41" w:rsidR="00FE586A" w:rsidRPr="00A10761" w:rsidRDefault="000F7D4F" w:rsidP="00FE586A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7D9F34A0" w14:textId="5338CC34" w:rsidR="00FE586A" w:rsidRDefault="00FE586A" w:rsidP="00FE586A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5FB2C779" w14:textId="691AA0E8" w:rsidR="00FE586A" w:rsidRDefault="00FE586A" w:rsidP="00FE586A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5</w:t>
            </w:r>
            <w:r w:rsidR="000F7D4F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.</w:t>
            </w:r>
            <w:r w:rsidR="000F7D4F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88</w:t>
            </w:r>
          </w:p>
        </w:tc>
      </w:tr>
      <w:tr w:rsidR="00FE586A" w14:paraId="6BBCB55B" w14:textId="77777777" w:rsidTr="00D131A9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180BC999" w14:textId="77C05D8A" w:rsidR="00FE586A" w:rsidRDefault="00FE586A" w:rsidP="00D131A9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 xml:space="preserve">. </w:t>
            </w:r>
            <w:proofErr w:type="gramStart"/>
            <w:r w:rsidR="000F7D4F">
              <w:rPr>
                <w:rFonts w:hint="eastAsia"/>
                <w:color w:val="3F3F3F"/>
                <w:spacing w:val="-4"/>
                <w:sz w:val="14"/>
                <w:szCs w:val="14"/>
              </w:rPr>
              <w:t>丢箱返还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741ADEE" w14:textId="77777777" w:rsidR="00FE586A" w:rsidRPr="00930ABF" w:rsidRDefault="00FE586A" w:rsidP="00D131A9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DBA318B" w14:textId="77777777" w:rsidR="00FE586A" w:rsidRPr="00323B17" w:rsidRDefault="00FE586A" w:rsidP="00D131A9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B0B702B" w14:textId="77777777" w:rsidR="00FE586A" w:rsidRPr="00323B17" w:rsidRDefault="00FE586A" w:rsidP="00D131A9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0DB1730" w14:textId="6506E28A" w:rsidR="00FE586A" w:rsidRPr="00A10761" w:rsidRDefault="000F7D4F" w:rsidP="00D131A9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0153FC3" w14:textId="77777777" w:rsidR="00FE586A" w:rsidRPr="00323B17" w:rsidRDefault="00FE586A" w:rsidP="00D131A9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A3C05F0" w14:textId="39AA68DA" w:rsidR="00FE586A" w:rsidRDefault="000F7D4F" w:rsidP="00D131A9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-900.00</w:t>
            </w:r>
          </w:p>
        </w:tc>
      </w:tr>
      <w:tr w:rsidR="00FE586A" w14:paraId="21B4EE18" w14:textId="77777777" w:rsidTr="00D131A9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18C16D6" w14:textId="77777777" w:rsidR="00FE586A" w:rsidRDefault="00FE586A" w:rsidP="00D131A9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6550D79" w14:textId="77777777" w:rsidR="00FE586A" w:rsidRPr="00680752" w:rsidRDefault="00FE586A" w:rsidP="00D131A9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7F2ACDB" w14:textId="66D2A781" w:rsidR="00FE586A" w:rsidRPr="00A10761" w:rsidRDefault="000F7D4F" w:rsidP="00D131A9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3DE157D" w14:textId="77777777" w:rsidR="00FE586A" w:rsidRDefault="00FE586A" w:rsidP="00D131A9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09EB44A4" w14:textId="2EB039E9" w:rsidR="00FE586A" w:rsidRDefault="000F7D4F" w:rsidP="00D131A9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-900.00</w:t>
            </w:r>
          </w:p>
        </w:tc>
      </w:tr>
      <w:tr w:rsidR="000F7D4F" w14:paraId="69DA8BA0" w14:textId="77777777" w:rsidTr="00D131A9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4111A1AE" w14:textId="703205D5" w:rsidR="000F7D4F" w:rsidRDefault="000F7D4F" w:rsidP="000F7D4F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5</w:t>
            </w:r>
            <w:r>
              <w:rPr>
                <w:color w:val="3F3F3F"/>
                <w:spacing w:val="-2"/>
                <w:sz w:val="14"/>
                <w:szCs w:val="14"/>
              </w:rPr>
              <w:t xml:space="preserve">. </w:t>
            </w:r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物流差价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5C745990" w14:textId="1262026B" w:rsidR="000F7D4F" w:rsidRPr="00930ABF" w:rsidRDefault="000F7D4F" w:rsidP="000F7D4F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69CE2D8" w14:textId="028F329C" w:rsidR="000F7D4F" w:rsidRPr="00323B17" w:rsidRDefault="000F7D4F" w:rsidP="000F7D4F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客户发货未扫码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BB76A22" w14:textId="59C611C1" w:rsidR="000F7D4F" w:rsidRPr="00323B17" w:rsidRDefault="000F7D4F" w:rsidP="000F7D4F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66F8952" w14:textId="2DB7326F" w:rsidR="000F7D4F" w:rsidRPr="00A10761" w:rsidRDefault="000F7D4F" w:rsidP="000F7D4F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FF3E914" w14:textId="77777777" w:rsidR="000F7D4F" w:rsidRPr="00323B17" w:rsidRDefault="000F7D4F" w:rsidP="000F7D4F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B417963" w14:textId="271FC296" w:rsidR="000F7D4F" w:rsidRDefault="000F7D4F" w:rsidP="000F7D4F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273.10</w:t>
            </w:r>
          </w:p>
        </w:tc>
      </w:tr>
      <w:tr w:rsidR="00450027" w14:paraId="18ADB77A" w14:textId="77777777" w:rsidTr="00D131A9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002B6FF7" w14:textId="77777777" w:rsidR="00450027" w:rsidRDefault="00450027" w:rsidP="00D131A9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D730D5B" w14:textId="77777777" w:rsidR="00450027" w:rsidRPr="00680752" w:rsidRDefault="00450027" w:rsidP="00D131A9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1D41F7E" w14:textId="42CA532F" w:rsidR="00450027" w:rsidRPr="00A10761" w:rsidRDefault="000F7D4F" w:rsidP="00D131A9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21C91F49" w14:textId="77777777" w:rsidR="00450027" w:rsidRDefault="00450027" w:rsidP="00D131A9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3BC1E652" w14:textId="13523EC7" w:rsidR="00450027" w:rsidRDefault="000F7D4F" w:rsidP="00D131A9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273.10</w:t>
            </w:r>
          </w:p>
        </w:tc>
      </w:tr>
    </w:tbl>
    <w:p w14:paraId="533B1417" w14:textId="77777777" w:rsidR="002C54BE" w:rsidRDefault="002C54BE">
      <w:pPr>
        <w:rPr>
          <w:b/>
          <w:bCs/>
          <w:sz w:val="2"/>
          <w:szCs w:val="2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space="720" w:equalWidth="0">
            <w:col w:w="16240"/>
          </w:cols>
          <w:noEndnote/>
        </w:sectPr>
      </w:pPr>
    </w:p>
    <w:p w14:paraId="231DFAEB" w14:textId="77777777" w:rsidR="002C54BE" w:rsidRDefault="00000000">
      <w:pPr>
        <w:pStyle w:val="2"/>
        <w:kinsoku w:val="0"/>
        <w:overflowPunct w:val="0"/>
        <w:spacing w:before="43"/>
        <w:rPr>
          <w:color w:val="3F3F3F"/>
          <w:u w:val="none"/>
        </w:rPr>
      </w:pPr>
      <w:r>
        <w:rPr>
          <w:rFonts w:hint="eastAsia"/>
          <w:color w:val="3F3F3F"/>
        </w:rPr>
        <w:lastRenderedPageBreak/>
        <w:t>明细</w:t>
      </w:r>
      <w:r>
        <w:rPr>
          <w:color w:val="3F3F3F"/>
          <w:spacing w:val="-2"/>
        </w:rPr>
        <w:t>/</w:t>
      </w:r>
      <w:r w:rsidRPr="00A93A9E">
        <w:rPr>
          <w:rFonts w:ascii="Calibri" w:hAnsi="Calibri" w:cs="Calibri"/>
          <w:color w:val="3F3F3F"/>
          <w:spacing w:val="-2"/>
        </w:rPr>
        <w:t>Details</w:t>
      </w:r>
    </w:p>
    <w:p w14:paraId="502FC9F5" w14:textId="77777777" w:rsidR="002C54BE" w:rsidRDefault="00000000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spacing w:before="68" w:line="353" w:lineRule="exact"/>
        <w:rPr>
          <w:b/>
          <w:bCs/>
          <w:color w:val="3F3F3F"/>
          <w:sz w:val="20"/>
          <w:szCs w:val="20"/>
          <w:u w:val="none"/>
        </w:rPr>
      </w:pPr>
      <w:proofErr w:type="gramStart"/>
      <w:r>
        <w:rPr>
          <w:rFonts w:hint="eastAsia"/>
          <w:b/>
          <w:bCs/>
          <w:color w:val="3F3F3F"/>
          <w:sz w:val="20"/>
          <w:szCs w:val="20"/>
        </w:rPr>
        <w:t>滞箱费</w:t>
      </w:r>
      <w:proofErr w:type="gramEnd"/>
      <w:r>
        <w:rPr>
          <w:b/>
          <w:bCs/>
          <w:color w:val="3F3F3F"/>
          <w:sz w:val="20"/>
          <w:szCs w:val="20"/>
        </w:rPr>
        <w:t>/</w:t>
      </w:r>
      <w:r w:rsidRPr="00A93A9E">
        <w:rPr>
          <w:rFonts w:ascii="Calibri" w:hAnsi="Calibri" w:cs="Calibri"/>
          <w:b/>
          <w:bCs/>
          <w:color w:val="3F3F3F"/>
          <w:sz w:val="20"/>
          <w:szCs w:val="20"/>
        </w:rPr>
        <w:t>Overdue</w:t>
      </w:r>
      <w:r w:rsidRPr="00A93A9E">
        <w:rPr>
          <w:rFonts w:ascii="Calibri" w:hAnsi="Calibri" w:cs="Calibri"/>
          <w:b/>
          <w:bCs/>
          <w:color w:val="3F3F3F"/>
          <w:spacing w:val="-11"/>
          <w:sz w:val="20"/>
          <w:szCs w:val="20"/>
        </w:rPr>
        <w:t xml:space="preserve"> </w:t>
      </w:r>
      <w:r w:rsidRPr="00A93A9E">
        <w:rPr>
          <w:rFonts w:ascii="Calibri" w:hAnsi="Calibri" w:cs="Calibri"/>
          <w:b/>
          <w:bCs/>
          <w:color w:val="3F3F3F"/>
          <w:spacing w:val="-4"/>
          <w:sz w:val="20"/>
          <w:szCs w:val="20"/>
        </w:rPr>
        <w:t>Fees</w:t>
      </w:r>
    </w:p>
    <w:p w14:paraId="7F758123" w14:textId="126378DC" w:rsidR="00F07D3E" w:rsidRDefault="00000000" w:rsidP="003368CE">
      <w:pPr>
        <w:pStyle w:val="a3"/>
        <w:kinsoku w:val="0"/>
        <w:overflowPunct w:val="0"/>
        <w:spacing w:line="206" w:lineRule="auto"/>
        <w:ind w:firstLine="119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本</w:t>
      </w:r>
      <w:r w:rsidR="00A93A9E">
        <w:rPr>
          <w:rFonts w:hint="eastAsia"/>
          <w:b w:val="0"/>
          <w:bCs w:val="0"/>
          <w:color w:val="3F3F3F"/>
          <w:spacing w:val="-2"/>
          <w:sz w:val="18"/>
          <w:szCs w:val="18"/>
        </w:rPr>
        <w:t>节内容，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显示</w:t>
      </w:r>
      <w:r w:rsidR="003368CE">
        <w:rPr>
          <w:rFonts w:hint="eastAsia"/>
          <w:b w:val="0"/>
          <w:bCs w:val="0"/>
          <w:color w:val="3F3F3F"/>
          <w:spacing w:val="-2"/>
          <w:sz w:val="18"/>
          <w:szCs w:val="18"/>
        </w:rPr>
        <w:t>以</w:t>
      </w:r>
      <w:r w:rsidR="00A93A9E">
        <w:rPr>
          <w:rFonts w:hint="eastAsia"/>
          <w:b w:val="0"/>
          <w:bCs w:val="0"/>
          <w:color w:val="3F3F3F"/>
          <w:spacing w:val="-2"/>
          <w:sz w:val="18"/>
          <w:szCs w:val="18"/>
        </w:rPr>
        <w:t>下两部分数据：</w:t>
      </w:r>
    </w:p>
    <w:p w14:paraId="3A19D4B9" w14:textId="35ACF56E" w:rsidR="00A93A9E" w:rsidRDefault="00A93A9E" w:rsidP="003368CE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已归还，且已超期</w:t>
      </w:r>
    </w:p>
    <w:p w14:paraId="6BF17840" w14:textId="17851F32" w:rsidR="00A93A9E" w:rsidRDefault="00A93A9E" w:rsidP="003368CE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未归还，且已超期</w:t>
      </w:r>
    </w:p>
    <w:p w14:paraId="0EC56B1F" w14:textId="77777777" w:rsidR="002C54BE" w:rsidRDefault="002C54BE">
      <w:pPr>
        <w:pStyle w:val="a3"/>
        <w:kinsoku w:val="0"/>
        <w:overflowPunct w:val="0"/>
        <w:spacing w:before="9" w:after="1"/>
        <w:rPr>
          <w:rFonts w:hint="eastAsia"/>
          <w:b w:val="0"/>
          <w:bCs w:val="0"/>
          <w:sz w:val="7"/>
          <w:szCs w:val="7"/>
        </w:rPr>
      </w:pPr>
    </w:p>
    <w:tbl>
      <w:tblPr>
        <w:tblW w:w="163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1158"/>
        <w:gridCol w:w="901"/>
        <w:gridCol w:w="918"/>
        <w:gridCol w:w="895"/>
        <w:gridCol w:w="2400"/>
        <w:gridCol w:w="860"/>
        <w:gridCol w:w="992"/>
        <w:gridCol w:w="993"/>
        <w:gridCol w:w="840"/>
        <w:gridCol w:w="992"/>
        <w:gridCol w:w="1003"/>
        <w:gridCol w:w="1134"/>
        <w:gridCol w:w="992"/>
        <w:gridCol w:w="845"/>
        <w:gridCol w:w="1077"/>
      </w:tblGrid>
      <w:tr w:rsidR="00574CD2" w14:paraId="0EE7F040" w14:textId="77777777" w:rsidTr="00574CD2">
        <w:trPr>
          <w:trHeight w:val="505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6AB4753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33DC046F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AA2E287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75D92477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658D7C0" w14:textId="7717360E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662D3AA5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D/O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NO.</w:t>
            </w:r>
          </w:p>
          <w:p w14:paraId="3959B798" w14:textId="517DC0BA" w:rsidR="001B6463" w:rsidRDefault="001B6463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1E509B3" w14:textId="088BA2B8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客户发货日期</w:t>
            </w:r>
          </w:p>
          <w:p w14:paraId="1A885866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D/O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DATE</w:t>
            </w:r>
          </w:p>
          <w:p w14:paraId="0AB1FCCF" w14:textId="314B9D74" w:rsidR="001B6463" w:rsidRDefault="001B6463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b/>
                <w:bCs/>
                <w:color w:val="3F3F3F"/>
                <w:spacing w:val="-4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(CUSTOMER)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F2B0DB1" w14:textId="2F1549BC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old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>T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16CA88DA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SOLDTO ID</w:t>
            </w:r>
          </w:p>
          <w:p w14:paraId="64D95939" w14:textId="037FDAE5" w:rsidR="001B6463" w:rsidRDefault="001B6463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(CUSTOMER)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46B38DF" w14:textId="77777777" w:rsidR="00A53DE2" w:rsidRDefault="00A53DE2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49E6BE37" w14:textId="20716EFF" w:rsidR="00574CD2" w:rsidRDefault="00A53DE2" w:rsidP="00A53DE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0B4BD9E" w14:textId="4490FCAE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PICKUP FROM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327DEDA" w14:textId="4C5F9811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交货日期</w:t>
            </w:r>
            <w:r w:rsidRPr="00FD71B1"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DELIVERY DATE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41C228B" w14:textId="0A8749D3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3665EAD0" w14:textId="77777777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31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7EEE0FDD" w14:textId="77777777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43" w:lineRule="exact"/>
              <w:ind w:left="19" w:right="1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93A7A54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总占箱天数</w:t>
            </w:r>
          </w:p>
          <w:p w14:paraId="701D2576" w14:textId="0373E6D9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87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 DAYS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9484587" w14:textId="39F6AFBD" w:rsidR="00574CD2" w:rsidRPr="00877F9E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最近结算日期</w:t>
            </w:r>
            <w:r w:rsidRPr="00877F9E">
              <w:rPr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LAST SETTLED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92AD8AD" w14:textId="77777777" w:rsidR="00574CD2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超期计费阈值</w:t>
            </w:r>
          </w:p>
          <w:p w14:paraId="1AEEEDE9" w14:textId="1DCF295D" w:rsidR="00574CD2" w:rsidRPr="00877F9E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THRES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A4B8E6C" w14:textId="6EA7BB24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超期已结天数</w:t>
            </w:r>
          </w:p>
          <w:p w14:paraId="3FA3C909" w14:textId="12DED9C3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DAYS</w:t>
            </w:r>
          </w:p>
          <w:p w14:paraId="0964253B" w14:textId="3F2D5A45" w:rsidR="00574CD2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(SETTLED)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8E56092" w14:textId="77777777" w:rsidR="00574CD2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超期占箱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天数</w:t>
            </w:r>
          </w:p>
          <w:p w14:paraId="22B69A81" w14:textId="77777777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57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 DAYS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2521C0E" w14:textId="4EF35880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未税单价</w:t>
            </w:r>
          </w:p>
          <w:p w14:paraId="330B3315" w14:textId="66D604D6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PRICE</w:t>
            </w:r>
          </w:p>
          <w:p w14:paraId="4FB378FB" w14:textId="0E512B0F" w:rsidR="00574CD2" w:rsidRPr="006E2B50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574CD2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335128C" w14:textId="1A7C5E06" w:rsidR="00574CD2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161544C7" w14:textId="14442258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  <w:p w14:paraId="48FC3772" w14:textId="36A00944" w:rsidR="00574CD2" w:rsidRPr="006E2B50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574CD2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</w:tr>
      <w:tr w:rsidR="00574CD2" w14:paraId="311646D1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2F886F0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5D8E2A" w14:textId="062C059E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ET030103028894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23A72A" w14:textId="610418FC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D0E228" w14:textId="09E2B9BE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53FC6B" w14:textId="52310815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5B1528" w14:textId="2FA5F6C1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95F81B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E36D86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94754F5" w14:textId="02F9223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093020A" w14:textId="106BCFC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C1F49B" w14:textId="0ADB3D40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D18FE9" w14:textId="5C77BB31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D18116D" w14:textId="60398F58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FF2A92" w14:textId="685C48F1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10FF6D" w14:textId="50420625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823D104" w14:textId="0CC13392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0AB6C930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EA79AE4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EDE3EF" w14:textId="252C378B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ET030103025524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4E3020" w14:textId="542C9031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990F79" w14:textId="6D0C4A08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583108" w14:textId="11B76C8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A72B0D" w14:textId="46A45B32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4941EA7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3256F1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2B8EB4" w14:textId="5C99CD9F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20E6854" w14:textId="130DC614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C54FA8" w14:textId="2E93B7FF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8DC482" w14:textId="77A664A8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C4DC6F" w14:textId="34EE18CF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693D4D" w14:textId="0BE7FCF9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61A8E8" w14:textId="2382B6E2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99C8BD" w14:textId="79853D2D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601BF514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150F7B4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3B6FE2" w14:textId="4C2C21E0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ET030103012661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40137C" w14:textId="15852647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638427A" w14:textId="7F2BC929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917BEB" w14:textId="4F3167A4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98716D" w14:textId="43CECB5E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3D7C40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8458A0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441C85" w14:textId="28B98FE3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06DD73" w14:textId="1274B221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6A7B63" w14:textId="74067435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0C737C" w14:textId="07A7B1B8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253C70" w14:textId="37B09B1F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4BAC8B8" w14:textId="7167964B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B323E5" w14:textId="1383B08F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F74D4FF" w14:textId="7036B602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1A2CEA16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B95F42E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C5627A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ET030103007810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95FAD06" w14:textId="55D940DC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740020661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7D9CB1" w14:textId="41A86382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-10-13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2BC212" w14:textId="731A86F1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9FA771" w14:textId="4C01FDF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1AEC33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1899A1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E77AA2" w14:textId="271F9976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2024-01-15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5877DD" w14:textId="21E24CB2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DFB190C" w14:textId="36A51126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FCD14E" w14:textId="5524838D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AEF468" w14:textId="49A69565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CB7697" w14:textId="522E7ECE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917F5B" w14:textId="61D85E9D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BCFB3AD" w14:textId="5E462400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3A2718F4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81D19BF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71805E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ET030103019788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5650AA" w14:textId="4C939E25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740020661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6184A3" w14:textId="714D4DEA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-10-13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2E6FDB" w14:textId="70A8BA74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471ECA" w14:textId="42CA23EE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2B242F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3C0966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74DF01" w14:textId="632D01D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2024-01-15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9C2F56" w14:textId="01A4FEB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D0C764" w14:textId="758FB2A6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7E164D" w14:textId="0EDA0CAB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8C5C7E" w14:textId="15B68522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6BB34C" w14:textId="601DF394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CA5861" w14:textId="1345AA83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4AD5F1F" w14:textId="3766A024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10630B4D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8F529AD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4C8DF1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ET030103031663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EE23F3" w14:textId="3F1E5024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E61377" w14:textId="428025F8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50FE3D" w14:textId="57961128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E924BF7" w14:textId="7318DAE6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4DAAD8" w14:textId="2564E0D3" w:rsidR="00574CD2" w:rsidRPr="00241005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1C464E" w14:textId="2CB93DFC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7944F5" w14:textId="46B3314A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573928" w14:textId="66BB296C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387850" w14:textId="0541953C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6C8B87" w14:textId="3EB0E66E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460D5A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277973" w14:textId="66F5572F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6AFE07" w14:textId="287E3A67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FA036CD" w14:textId="369C223F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5B11D173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2B53E9F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3035B3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ET030103034699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88E8FF" w14:textId="31BD2A48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5F57BA" w14:textId="410BD25D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F4B677" w14:textId="7D921B30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48F3C2" w14:textId="692A05BC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B99EC5" w14:textId="073E4762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06F4C1" w14:textId="62CACFB0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BC23F4" w14:textId="38004674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BC369C" w14:textId="330E7AB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87D8F7" w14:textId="4006E00F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9B2A7C" w14:textId="3AAE51F5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BDBAFE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3148C7" w14:textId="4746185C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C1AD78" w14:textId="64FEF43D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328B0C2" w14:textId="110ADE4D" w:rsidR="00574CD2" w:rsidRPr="00B37B8E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15CF252A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59D13D9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0F5B54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ET030103017809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2F63C9" w14:textId="0C2ADC89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13C753" w14:textId="635B2213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2AE9C2" w14:textId="3A37167C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E785C2" w14:textId="6E6655E1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094C6D" w14:textId="291F3A44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05BEAB2" w14:textId="0834DCD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034D33" w14:textId="7D9B9226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B582AE" w14:textId="6C614F3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632F71" w14:textId="62CE814E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1FE0E9" w14:textId="0AF41C3F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B93D90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67EDA3" w14:textId="21A47755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21459AF" w14:textId="4B0C4945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1C175C1" w14:textId="183FC3BC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5F98BCB1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6D16AA3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F4D9C3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ET030103027323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52F2EB" w14:textId="66F999D6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3DFC8F" w14:textId="108FA5C0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E321CA" w14:textId="71D665A7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331A4F" w14:textId="4906ACA1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17797D" w14:textId="783975DC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4AB3BA" w14:textId="661D585A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84F74D" w14:textId="5442C872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10446D" w14:textId="5266EEB8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1DE264" w14:textId="27436FB8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82D32C" w14:textId="75156BF3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995C9F3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961B01" w14:textId="599B4C3A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96BC06" w14:textId="5BA7BB89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4B7F0AC" w14:textId="230DC826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20378C82" w14:textId="77777777" w:rsidTr="00B91B29">
        <w:trPr>
          <w:trHeight w:val="401"/>
        </w:trPr>
        <w:tc>
          <w:tcPr>
            <w:tcW w:w="153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A937F0A" w14:textId="0C05D3D7" w:rsidR="00574CD2" w:rsidRPr="00D33A9D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012810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012810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012810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77D6278" w14:textId="4C64FE52" w:rsidR="00574CD2" w:rsidRPr="00B37B8E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529.20</w:t>
            </w:r>
          </w:p>
        </w:tc>
      </w:tr>
    </w:tbl>
    <w:p w14:paraId="06F78C27" w14:textId="77777777" w:rsidR="002C54BE" w:rsidRDefault="002C54BE">
      <w:pPr>
        <w:rPr>
          <w:sz w:val="7"/>
          <w:szCs w:val="7"/>
        </w:rPr>
        <w:sectPr w:rsidR="002C54BE">
          <w:headerReference w:type="default" r:id="rId11"/>
          <w:footerReference w:type="default" r:id="rId12"/>
          <w:pgSz w:w="16840" w:h="11900" w:orient="landscape"/>
          <w:pgMar w:top="1020" w:right="320" w:bottom="800" w:left="280" w:header="400" w:footer="605" w:gutter="0"/>
          <w:cols w:space="720"/>
          <w:noEndnote/>
        </w:sectPr>
      </w:pPr>
    </w:p>
    <w:p w14:paraId="61C86D30" w14:textId="77777777" w:rsidR="002C54BE" w:rsidRPr="00F71876" w:rsidRDefault="002C54BE" w:rsidP="00F71876">
      <w:pPr>
        <w:pStyle w:val="a3"/>
        <w:kinsoku w:val="0"/>
        <w:overflowPunct w:val="0"/>
        <w:spacing w:before="4"/>
        <w:rPr>
          <w:b w:val="0"/>
          <w:bCs w:val="0"/>
          <w:sz w:val="10"/>
          <w:szCs w:val="10"/>
        </w:rPr>
      </w:pPr>
    </w:p>
    <w:p w14:paraId="0662D44B" w14:textId="77777777" w:rsidR="002C54BE" w:rsidRDefault="00000000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proofErr w:type="gramStart"/>
      <w:r>
        <w:rPr>
          <w:rFonts w:hint="eastAsia"/>
          <w:b/>
          <w:bCs/>
          <w:color w:val="3F3F3F"/>
          <w:sz w:val="20"/>
          <w:szCs w:val="20"/>
        </w:rPr>
        <w:t>滞箱费</w:t>
      </w:r>
      <w:proofErr w:type="gramEnd"/>
      <w:r>
        <w:rPr>
          <w:rFonts w:hint="eastAsia"/>
          <w:b/>
          <w:bCs/>
          <w:color w:val="3F3F3F"/>
          <w:sz w:val="20"/>
          <w:szCs w:val="20"/>
        </w:rPr>
        <w:t>抵扣</w:t>
      </w:r>
      <w:r>
        <w:rPr>
          <w:b/>
          <w:bCs/>
          <w:color w:val="3F3F3F"/>
          <w:sz w:val="20"/>
          <w:szCs w:val="20"/>
        </w:rPr>
        <w:t>/</w:t>
      </w:r>
      <w:r w:rsidRPr="001B6463">
        <w:rPr>
          <w:rFonts w:ascii="Calibri" w:hAnsi="Calibri" w:cs="Calibri"/>
          <w:b/>
          <w:bCs/>
          <w:color w:val="3F3F3F"/>
          <w:sz w:val="20"/>
          <w:szCs w:val="20"/>
        </w:rPr>
        <w:t>Overdue</w:t>
      </w:r>
      <w:r w:rsidRPr="001B6463">
        <w:rPr>
          <w:rFonts w:ascii="Calibri" w:hAnsi="Calibri" w:cs="Calibri"/>
          <w:b/>
          <w:bCs/>
          <w:color w:val="3F3F3F"/>
          <w:spacing w:val="-9"/>
          <w:sz w:val="20"/>
          <w:szCs w:val="20"/>
        </w:rPr>
        <w:t xml:space="preserve"> </w:t>
      </w:r>
      <w:r w:rsidRPr="001B6463">
        <w:rPr>
          <w:rFonts w:ascii="Calibri" w:hAnsi="Calibri" w:cs="Calibri"/>
          <w:b/>
          <w:bCs/>
          <w:color w:val="3F3F3F"/>
          <w:sz w:val="20"/>
          <w:szCs w:val="20"/>
        </w:rPr>
        <w:t>Fees</w:t>
      </w:r>
      <w:r w:rsidRPr="001B6463">
        <w:rPr>
          <w:rFonts w:ascii="Calibri" w:hAnsi="Calibri" w:cs="Calibri"/>
          <w:b/>
          <w:bCs/>
          <w:color w:val="3F3F3F"/>
          <w:spacing w:val="-8"/>
          <w:sz w:val="20"/>
          <w:szCs w:val="20"/>
        </w:rPr>
        <w:t xml:space="preserve"> </w:t>
      </w:r>
      <w:r w:rsidRPr="001B6463">
        <w:rPr>
          <w:rFonts w:ascii="Calibri" w:hAnsi="Calibri" w:cs="Calibri"/>
          <w:b/>
          <w:bCs/>
          <w:color w:val="3F3F3F"/>
          <w:spacing w:val="-2"/>
          <w:sz w:val="20"/>
          <w:szCs w:val="20"/>
        </w:rPr>
        <w:t>Deduction</w:t>
      </w:r>
    </w:p>
    <w:p w14:paraId="1877074F" w14:textId="570CF559" w:rsidR="002C54BE" w:rsidRPr="009753DA" w:rsidRDefault="00000000" w:rsidP="009753D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本节</w:t>
      </w:r>
      <w:r w:rsidR="001B6463"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内容，显示“已归还，但未超期”的数据</w:t>
      </w: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。</w:t>
      </w:r>
    </w:p>
    <w:p w14:paraId="0EBD9860" w14:textId="0138E9FC" w:rsidR="001B6463" w:rsidRPr="009753DA" w:rsidRDefault="001B6463" w:rsidP="009753D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这部分提前归还的数据，</w:t>
      </w:r>
      <w:proofErr w:type="gramStart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滞箱费</w:t>
      </w:r>
      <w:proofErr w:type="gramEnd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为负数，可用于和</w:t>
      </w:r>
      <w:proofErr w:type="gramStart"/>
      <w:r w:rsid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整数</w:t>
      </w: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滞箱费</w:t>
      </w:r>
      <w:proofErr w:type="gramEnd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进行抵扣。</w:t>
      </w:r>
    </w:p>
    <w:p w14:paraId="29600ECF" w14:textId="77777777" w:rsidR="002C54BE" w:rsidRDefault="002C54BE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992"/>
        <w:gridCol w:w="993"/>
        <w:gridCol w:w="1134"/>
        <w:gridCol w:w="3402"/>
        <w:gridCol w:w="850"/>
        <w:gridCol w:w="992"/>
        <w:gridCol w:w="1134"/>
        <w:gridCol w:w="993"/>
        <w:gridCol w:w="992"/>
        <w:gridCol w:w="992"/>
        <w:gridCol w:w="851"/>
        <w:gridCol w:w="992"/>
      </w:tblGrid>
      <w:tr w:rsidR="00B316D6" w14:paraId="20CA8227" w14:textId="77777777" w:rsidTr="00B316D6">
        <w:trPr>
          <w:trHeight w:val="4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524DC03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52193D80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D592C3F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51033112" w14:textId="77777777" w:rsidR="00B206F5" w:rsidRPr="008605DE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FIBC S/N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6E47128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1D70EE61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NO.</w:t>
            </w:r>
          </w:p>
          <w:p w14:paraId="45E6DC83" w14:textId="029AB2C8" w:rsidR="001B6463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0E3075F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客户运单日期</w:t>
            </w:r>
          </w:p>
          <w:p w14:paraId="13212ACF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DATE</w:t>
            </w:r>
          </w:p>
          <w:p w14:paraId="0E9E206D" w14:textId="7A741472" w:rsidR="001B6463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A1B7E0D" w14:textId="1B457B8F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old</w:t>
            </w:r>
            <w:r w:rsidR="001B6463"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>T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403682B2" w14:textId="77777777" w:rsidR="00B316D6" w:rsidRPr="008605DE" w:rsidRDefault="00B316D6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</w:t>
            </w:r>
          </w:p>
          <w:p w14:paraId="3E22D7EA" w14:textId="0640C11C" w:rsidR="001B6463" w:rsidRPr="00A12E30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(CUSTOMER)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FE2052A" w14:textId="77777777" w:rsidR="00A53DE2" w:rsidRDefault="00A53DE2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01422036" w14:textId="4CED0A7A" w:rsidR="00B316D6" w:rsidRPr="00A53DE2" w:rsidRDefault="00A53DE2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HIPTO ID (CUSTOMER)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5B4BFD9" w14:textId="2E95DD00" w:rsidR="00B206F5" w:rsidRPr="00A12E30" w:rsidRDefault="00B316D6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PICKUP FROM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016184A" w14:textId="18B9E514" w:rsidR="00B206F5" w:rsidRDefault="00B316D6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交货日期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DELIVERY DATE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D78A807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38D2E039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32CF94F6" w14:textId="0CF0AFB8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0A6F664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总占箱天数</w:t>
            </w:r>
          </w:p>
          <w:p w14:paraId="1DDCD636" w14:textId="5047506A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 DAYS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F074971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超期计费阈值</w:t>
            </w:r>
          </w:p>
          <w:p w14:paraId="7DCDCBE3" w14:textId="1D6A4D86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THRESH</w:t>
            </w:r>
            <w:r w:rsidR="001B6463"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3A48738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本次抵扣天数</w:t>
            </w:r>
          </w:p>
          <w:p w14:paraId="19E45579" w14:textId="77777777" w:rsidR="00B206F5" w:rsidRPr="008605DE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16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DEDUCTED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8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DAYS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3507ADD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未税单价</w:t>
            </w:r>
          </w:p>
          <w:p w14:paraId="536FC2C5" w14:textId="0E37DEBE" w:rsidR="00B206F5" w:rsidRPr="00567723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PRICE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(PRE-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8FEF97" w14:textId="3E15D63F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20D335C9" w14:textId="1FDEEFFE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  <w:p w14:paraId="014A772C" w14:textId="6D5BA344" w:rsidR="00B206F5" w:rsidRDefault="001B6463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B206F5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</w:tr>
      <w:tr w:rsidR="00B316D6" w14:paraId="5AD9B293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3EFE5FB" w14:textId="77777777" w:rsidR="00B206F5" w:rsidRDefault="00B206F5" w:rsidP="00B206F5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56804F" w14:textId="77777777" w:rsidR="00B206F5" w:rsidRDefault="00B206F5" w:rsidP="00B206F5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854466" w14:textId="3A41E490" w:rsidR="00B206F5" w:rsidRDefault="00B316D6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009552" w14:textId="5D1250C6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9DAD89" w14:textId="4C3F7DD9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700408" w14:textId="73141340" w:rsidR="00B206F5" w:rsidRPr="00B91B29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B316D6">
              <w:rPr>
                <w:rFonts w:hint="eastAsia"/>
                <w:color w:val="3F3F3F"/>
                <w:spacing w:val="-2"/>
                <w:sz w:val="14"/>
                <w:szCs w:val="14"/>
              </w:rPr>
              <w:t>N/A-客户发货未扫码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76625" w14:textId="3CDBF42E" w:rsidR="00B206F5" w:rsidRDefault="00B316D6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52C381" w14:textId="0E997906" w:rsidR="00B206F5" w:rsidRDefault="00B316D6" w:rsidP="00B206F5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2023-10-</w:t>
            </w:r>
            <w:r>
              <w:rPr>
                <w:color w:val="3F3F3F"/>
                <w:spacing w:val="-7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45C0AB" w14:textId="16CEC2B7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BF67EF8" w14:textId="30C4922E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39F23F" w14:textId="5C1558C8" w:rsidR="00B206F5" w:rsidRDefault="00B316D6" w:rsidP="00B206F5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</w:t>
            </w:r>
            <w:r w:rsidR="00B206F5">
              <w:rPr>
                <w:color w:val="3F3F3F"/>
                <w:spacing w:val="-5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2022547" w14:textId="12703122" w:rsidR="00B206F5" w:rsidRPr="00245A36" w:rsidRDefault="00B206F5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33/-33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5CFAA0" w14:textId="791D06D4" w:rsidR="00B206F5" w:rsidRDefault="00B206F5" w:rsidP="00B206F5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50779D6" w14:textId="5E627CAC" w:rsidR="00B206F5" w:rsidRDefault="00B206F5" w:rsidP="00B206F5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245A36">
              <w:rPr>
                <w:color w:val="3F3F3F"/>
                <w:spacing w:val="-2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2"/>
                <w:sz w:val="14"/>
                <w:szCs w:val="14"/>
              </w:rPr>
              <w:t>64.68</w:t>
            </w:r>
          </w:p>
        </w:tc>
      </w:tr>
      <w:tr w:rsidR="00B316D6" w14:paraId="1B0FC12C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CA49534" w14:textId="77777777" w:rsidR="00B206F5" w:rsidRDefault="00B206F5" w:rsidP="00B206F5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FCEA00" w14:textId="77777777" w:rsidR="00B206F5" w:rsidRDefault="00B206F5" w:rsidP="00B206F5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A9AA17" w14:textId="2C6FE8B6" w:rsidR="00B206F5" w:rsidRDefault="00B206F5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F9FA23" w14:textId="19C4CD5B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EEEEA6" w14:textId="6AFC8C59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3C9D58" w14:textId="3735C383" w:rsidR="00B206F5" w:rsidRPr="00B91B29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6D2311" w14:textId="393CECE8" w:rsidR="00B206F5" w:rsidRDefault="00B206F5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CC42F9" w14:textId="77777777" w:rsidR="00B206F5" w:rsidRDefault="00B206F5" w:rsidP="00B206F5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9FE5498" w14:textId="068B0FD6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E724CF" w14:textId="26B9F696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89F935" w14:textId="7F3E4FB3" w:rsidR="00B206F5" w:rsidRDefault="00B206F5" w:rsidP="00B206F5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C67DF9" w14:textId="5B2AEB22" w:rsidR="00B206F5" w:rsidRPr="00245A36" w:rsidRDefault="00B206F5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DBC1FA" w14:textId="502D4D44" w:rsidR="00B206F5" w:rsidRDefault="00B206F5" w:rsidP="00B206F5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FAD6BDC" w14:textId="00A7443E" w:rsidR="00B206F5" w:rsidRDefault="00B206F5" w:rsidP="00B206F5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E30A9F">
              <w:rPr>
                <w:color w:val="3F3F3F"/>
                <w:spacing w:val="-2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2"/>
                <w:sz w:val="14"/>
                <w:szCs w:val="14"/>
              </w:rPr>
              <w:t>15.68</w:t>
            </w:r>
          </w:p>
        </w:tc>
      </w:tr>
      <w:tr w:rsidR="00B316D6" w14:paraId="4869C7C4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6727E30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5FE309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ET030103001319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95A3D1" w14:textId="63817C61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743124112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597D9A" w14:textId="59232C1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BA50B4" w14:textId="5746C162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4091D31" w14:textId="4F3C6FEE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CB1A86F" w14:textId="71595A6B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81BF74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358FA1" w14:textId="1DA4D059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9776AE" w14:textId="6DD428E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95F8C70" w14:textId="37CE5D42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8844C0" w14:textId="3E658634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C23C10" w14:textId="354A29F9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A870223" w14:textId="004211CD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6896B757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D2175E2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B4241D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DA2B2D" w14:textId="0130533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743124112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7F085A" w14:textId="40E3A3F8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7317F" w14:textId="4D39E651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955E1E0" w14:textId="53B6A227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C70BA1" w14:textId="0BEEA86B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CF207E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2259C3" w14:textId="747B710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15F8FD" w14:textId="541DF380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E80737" w14:textId="5F5286EF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866234" w14:textId="6D42E600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72634C" w14:textId="1AE4C11D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D581E7E" w14:textId="121238D0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3E9DB0DF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9047046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542E4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ET030103009136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81505C" w14:textId="22E28380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464F77" w14:textId="060E0973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F4B415" w14:textId="240520FD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515048" w14:textId="286AB60F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818623" w14:textId="5DBFD9ED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733C40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52F7B7" w14:textId="7E476C9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03DE74" w14:textId="2CB20473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78E969" w14:textId="77E28B3A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6CA76D" w14:textId="02B2F001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95FD38B" w14:textId="7AAB80E4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C435841" w14:textId="689E3ABF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7055B916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2972D35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CAE2E0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ET030103010933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29CD32" w14:textId="46ECD917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BCB781" w14:textId="3D59596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B19F2D" w14:textId="74470489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B955DD4" w14:textId="7A4E909D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C3D8DFF" w14:textId="241836C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7E7F1CC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B0AB38B" w14:textId="49C15346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07D2C67" w14:textId="6E6F4896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A9D601" w14:textId="3E21DD2E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FD696F" w14:textId="214368B4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C29B9F" w14:textId="69F960CE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FD8EF00" w14:textId="61966347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2BC18496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3AA80BF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19EDA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ET030103015003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C04BAA" w14:textId="608D0222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4836C21" w14:textId="49F3B16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C235A40" w14:textId="22717BA0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4D99C3" w14:textId="5A757B91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10B432" w14:textId="4FF98C4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ABE1EA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9ED39FC" w14:textId="7AEE7ED4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DD9A70" w14:textId="4F8645A8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264D33" w14:textId="0BC897D2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6FEF4B" w14:textId="58ED96A0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3C0AAE" w14:textId="6CA8211B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3728769" w14:textId="72FE95AB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91B29" w14:paraId="67B4ECDE" w14:textId="77777777" w:rsidTr="00B206F5">
        <w:trPr>
          <w:trHeight w:val="357"/>
        </w:trPr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10F97FD" w14:textId="6C06BE79" w:rsidR="00B91B29" w:rsidRDefault="00B91B29" w:rsidP="00241005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/SUB</w:t>
            </w:r>
            <w:r>
              <w:rPr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E46A857" w14:textId="2361E768" w:rsidR="00B91B29" w:rsidRDefault="00B91B29" w:rsidP="00241005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-</w:t>
            </w:r>
            <w:r w:rsidR="00B316D6">
              <w:rPr>
                <w:b/>
                <w:bCs/>
                <w:color w:val="3F3F3F"/>
                <w:spacing w:val="-2"/>
                <w:sz w:val="16"/>
                <w:szCs w:val="16"/>
              </w:rPr>
              <w:t>1</w:t>
            </w:r>
            <w:r w:rsidR="00EF6121">
              <w:rPr>
                <w:b/>
                <w:bCs/>
                <w:color w:val="3F3F3F"/>
                <w:spacing w:val="-2"/>
                <w:sz w:val="16"/>
                <w:szCs w:val="16"/>
              </w:rPr>
              <w:t>5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8</w:t>
            </w:r>
            <w:r w:rsidR="00B316D6">
              <w:rPr>
                <w:b/>
                <w:bCs/>
                <w:color w:val="3F3F3F"/>
                <w:spacing w:val="-2"/>
                <w:sz w:val="16"/>
                <w:szCs w:val="16"/>
              </w:rPr>
              <w:t>.76</w:t>
            </w:r>
          </w:p>
        </w:tc>
      </w:tr>
    </w:tbl>
    <w:p w14:paraId="3B905A5F" w14:textId="1015AFFA" w:rsidR="0085337F" w:rsidRDefault="0085337F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B0CB248" w14:textId="77777777" w:rsidR="0085337F" w:rsidRDefault="0085337F">
      <w:pPr>
        <w:widowControl/>
        <w:autoSpaceDE/>
        <w:autoSpaceDN/>
        <w:adjustRightInd/>
        <w:rPr>
          <w:b/>
          <w:bCs/>
          <w:sz w:val="19"/>
          <w:szCs w:val="19"/>
        </w:rPr>
      </w:pPr>
      <w:r>
        <w:rPr>
          <w:sz w:val="19"/>
          <w:szCs w:val="19"/>
        </w:rPr>
        <w:br w:type="page"/>
      </w:r>
    </w:p>
    <w:p w14:paraId="7B4282E7" w14:textId="77777777" w:rsidR="0085337F" w:rsidRPr="00F71876" w:rsidRDefault="0085337F" w:rsidP="0085337F">
      <w:pPr>
        <w:pStyle w:val="a3"/>
        <w:kinsoku w:val="0"/>
        <w:overflowPunct w:val="0"/>
        <w:spacing w:before="4"/>
        <w:rPr>
          <w:b w:val="0"/>
          <w:bCs w:val="0"/>
          <w:sz w:val="10"/>
          <w:szCs w:val="10"/>
        </w:rPr>
      </w:pPr>
    </w:p>
    <w:p w14:paraId="41A4BF9E" w14:textId="71621447" w:rsidR="0085337F" w:rsidRDefault="0085337F" w:rsidP="0085337F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r>
        <w:rPr>
          <w:rFonts w:hint="eastAsia"/>
          <w:b/>
          <w:bCs/>
          <w:color w:val="3F3F3F"/>
          <w:sz w:val="20"/>
          <w:szCs w:val="20"/>
        </w:rPr>
        <w:t>损</w:t>
      </w:r>
      <w:r w:rsidR="000C0C67">
        <w:rPr>
          <w:rFonts w:hint="eastAsia"/>
          <w:b/>
          <w:bCs/>
          <w:color w:val="3F3F3F"/>
          <w:sz w:val="20"/>
          <w:szCs w:val="20"/>
        </w:rPr>
        <w:t>坏</w:t>
      </w:r>
      <w:r>
        <w:rPr>
          <w:rFonts w:hint="eastAsia"/>
          <w:b/>
          <w:bCs/>
          <w:color w:val="3F3F3F"/>
          <w:sz w:val="20"/>
          <w:szCs w:val="20"/>
        </w:rPr>
        <w:t>赔偿</w:t>
      </w:r>
      <w:r>
        <w:rPr>
          <w:b/>
          <w:bCs/>
          <w:color w:val="3F3F3F"/>
          <w:sz w:val="20"/>
          <w:szCs w:val="20"/>
        </w:rPr>
        <w:t>/</w:t>
      </w:r>
      <w:r w:rsidR="008A60C4" w:rsidRPr="00C23BED">
        <w:rPr>
          <w:rFonts w:ascii="Calibri" w:hAnsi="Calibri" w:cs="Calibri"/>
          <w:b/>
          <w:bCs/>
          <w:color w:val="3F3F3F"/>
          <w:sz w:val="20"/>
          <w:szCs w:val="20"/>
        </w:rPr>
        <w:t>Damage compensation</w:t>
      </w:r>
    </w:p>
    <w:p w14:paraId="0CA76155" w14:textId="6E9D3325" w:rsidR="0085337F" w:rsidRDefault="0085337F" w:rsidP="003368CE">
      <w:pPr>
        <w:pStyle w:val="a3"/>
        <w:kinsoku w:val="0"/>
        <w:overflowPunct w:val="0"/>
        <w:spacing w:before="36"/>
        <w:ind w:firstLine="119"/>
        <w:rPr>
          <w:b w:val="0"/>
          <w:bCs w:val="0"/>
          <w:color w:val="3F3F3F"/>
          <w:spacing w:val="-1"/>
          <w:sz w:val="18"/>
          <w:szCs w:val="18"/>
        </w:rPr>
      </w:pPr>
      <w:r w:rsidRPr="00C23BED">
        <w:rPr>
          <w:rFonts w:hint="eastAsia"/>
          <w:b w:val="0"/>
          <w:bCs w:val="0"/>
          <w:color w:val="3F3F3F"/>
          <w:sz w:val="18"/>
          <w:szCs w:val="18"/>
        </w:rPr>
        <w:t>本节</w:t>
      </w:r>
      <w:r w:rsidR="00C23BED" w:rsidRPr="00C23BED">
        <w:rPr>
          <w:rFonts w:hint="eastAsia"/>
          <w:b w:val="0"/>
          <w:bCs w:val="0"/>
          <w:color w:val="3F3F3F"/>
          <w:sz w:val="18"/>
          <w:szCs w:val="18"/>
        </w:rPr>
        <w:t>内容，显示“因资产损坏/丢失”导致的赔偿费用明细</w:t>
      </w:r>
      <w:r w:rsidRPr="00C23BED">
        <w:rPr>
          <w:rFonts w:hint="eastAsia"/>
          <w:b w:val="0"/>
          <w:bCs w:val="0"/>
          <w:color w:val="3F3F3F"/>
          <w:spacing w:val="-1"/>
          <w:sz w:val="18"/>
          <w:szCs w:val="18"/>
        </w:rPr>
        <w:t>。</w:t>
      </w: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708"/>
        <w:gridCol w:w="993"/>
        <w:gridCol w:w="992"/>
        <w:gridCol w:w="2977"/>
        <w:gridCol w:w="992"/>
        <w:gridCol w:w="1276"/>
        <w:gridCol w:w="3402"/>
        <w:gridCol w:w="567"/>
        <w:gridCol w:w="992"/>
      </w:tblGrid>
      <w:tr w:rsidR="00253DA6" w14:paraId="55142C02" w14:textId="77777777" w:rsidTr="00D131A9">
        <w:trPr>
          <w:trHeight w:val="4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26F7999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3998C437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4AC3F88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责任方</w:t>
            </w:r>
          </w:p>
          <w:p w14:paraId="4F0E1E2B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LIAB. PARTY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BA848AF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单据编号</w:t>
            </w:r>
          </w:p>
          <w:p w14:paraId="31F96573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5"/>
                <w:szCs w:val="15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5"/>
                <w:szCs w:val="15"/>
              </w:rPr>
              <w:t>DOC.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5"/>
                <w:szCs w:val="15"/>
              </w:rPr>
              <w:t>NO.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7B5BAA1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单据日期</w:t>
            </w:r>
          </w:p>
          <w:p w14:paraId="21C581C4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DOC.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10FF66C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Sold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T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4C6D6C3E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SOLDTO ID</w:t>
            </w:r>
          </w:p>
          <w:p w14:paraId="1CDE6CA7" w14:textId="77777777" w:rsidR="00253DA6" w:rsidRPr="00A12E30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(CUSTOMER)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BFB0C40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0911B4F7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75826AD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仓库收货日期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W/H RECV. 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BD05E23" w14:textId="77777777" w:rsidR="00253DA6" w:rsidRPr="00402ED0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402ED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箱号</w:t>
            </w:r>
          </w:p>
          <w:p w14:paraId="63B853C2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1721AA9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赔偿项目</w:t>
            </w:r>
          </w:p>
          <w:p w14:paraId="01758F6E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COMPENSATION ITEM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60C0DC2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6778980D" w14:textId="77777777" w:rsidR="00253DA6" w:rsidRPr="00A53DE2" w:rsidRDefault="00253DA6" w:rsidP="00D131A9">
            <w:pPr>
              <w:pStyle w:val="TableParagraph"/>
              <w:kinsoku w:val="0"/>
              <w:overflowPunct w:val="0"/>
              <w:spacing w:before="0" w:line="131" w:lineRule="exact"/>
              <w:ind w:right="76"/>
              <w:rPr>
                <w:rFonts w:ascii="Calibri" w:hAnsi="Calibri" w:cs="Calibri"/>
                <w:b/>
                <w:bCs/>
                <w:color w:val="3F3F3F"/>
                <w:spacing w:val="10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 TOTAL</w:t>
            </w:r>
          </w:p>
          <w:p w14:paraId="186E287E" w14:textId="77777777" w:rsidR="00253DA6" w:rsidRDefault="00253DA6" w:rsidP="00D131A9">
            <w:pPr>
              <w:pStyle w:val="TableParagraph"/>
              <w:kinsoku w:val="0"/>
              <w:overflowPunct w:val="0"/>
              <w:spacing w:before="0" w:line="131" w:lineRule="exact"/>
              <w:ind w:right="76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TAX)</w:t>
            </w:r>
          </w:p>
        </w:tc>
      </w:tr>
      <w:tr w:rsidR="004F21F5" w14:paraId="5888007E" w14:textId="77777777" w:rsidTr="004F21F5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1E93873" w14:textId="77777777" w:rsidR="004F21F5" w:rsidRDefault="004F21F5" w:rsidP="00D131A9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B274095" w14:textId="77777777" w:rsidR="004F21F5" w:rsidRDefault="004F21F5" w:rsidP="00D131A9">
            <w:pPr>
              <w:pStyle w:val="TableParagraph"/>
              <w:kinsoku w:val="0"/>
              <w:overflowPunct w:val="0"/>
              <w:ind w:left="9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E585CC" w14:textId="77777777" w:rsidR="004F21F5" w:rsidRDefault="004F21F5" w:rsidP="00D131A9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312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4AC2A5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219FE1F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A36BE5B" w14:textId="77777777" w:rsidR="004F21F5" w:rsidRPr="00B91B29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B316D6">
              <w:rPr>
                <w:rFonts w:hint="eastAsia"/>
                <w:color w:val="3F3F3F"/>
                <w:spacing w:val="-2"/>
                <w:sz w:val="14"/>
                <w:szCs w:val="14"/>
              </w:rPr>
              <w:t>N/A-客户发货未扫码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3193C2" w14:textId="77777777" w:rsidR="004F21F5" w:rsidRDefault="004F21F5" w:rsidP="00D131A9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2023-10-</w:t>
            </w:r>
            <w:r>
              <w:rPr>
                <w:color w:val="3F3F3F"/>
                <w:spacing w:val="-7"/>
                <w:sz w:val="14"/>
                <w:szCs w:val="1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FE4622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ET030103003470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7997111" w14:textId="77777777" w:rsidR="004F21F5" w:rsidRDefault="004F21F5" w:rsidP="00D131A9">
            <w:pPr>
              <w:pStyle w:val="TableParagraph"/>
              <w:kinsoku w:val="0"/>
              <w:overflowPunct w:val="0"/>
              <w:ind w:right="46" w:firstLineChars="100" w:firstLine="135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更换配件：M013000-维修备件/ET1专用/底座-面板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D532DD" w14:textId="026561AF" w:rsidR="004F21F5" w:rsidRPr="004F21F5" w:rsidRDefault="004F21F5" w:rsidP="00D131A9">
            <w:pPr>
              <w:pStyle w:val="TableParagraph"/>
              <w:kinsoku w:val="0"/>
              <w:overflowPunct w:val="0"/>
              <w:ind w:right="46" w:firstLineChars="100" w:firstLine="133"/>
              <w:jc w:val="left"/>
              <w:rPr>
                <w:color w:val="3F3F3F"/>
                <w:spacing w:val="-7"/>
                <w:sz w:val="14"/>
                <w:szCs w:val="14"/>
                <w:u w:val="single"/>
              </w:rPr>
            </w:pPr>
            <w:r w:rsidRPr="004F21F5">
              <w:rPr>
                <w:rFonts w:hint="eastAsia"/>
                <w:color w:val="3F3F3F"/>
                <w:spacing w:val="-7"/>
                <w:sz w:val="14"/>
                <w:szCs w:val="14"/>
                <w:u w:val="single"/>
              </w:rPr>
              <w:t>图片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C0CF7B7" w14:textId="77777777" w:rsidR="004F21F5" w:rsidRDefault="004F21F5" w:rsidP="00D131A9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45.00</w:t>
            </w:r>
          </w:p>
        </w:tc>
      </w:tr>
      <w:tr w:rsidR="004F21F5" w14:paraId="2D5F874F" w14:textId="77777777" w:rsidTr="004F21F5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487D9E1" w14:textId="77777777" w:rsidR="004F21F5" w:rsidRDefault="004F21F5" w:rsidP="00D131A9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BE9376" w14:textId="77777777" w:rsidR="004F21F5" w:rsidRDefault="004F21F5" w:rsidP="00D131A9">
            <w:pPr>
              <w:pStyle w:val="TableParagraph"/>
              <w:kinsoku w:val="0"/>
              <w:overflowPunct w:val="0"/>
              <w:ind w:left="9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2BE020" w14:textId="77777777" w:rsidR="004F21F5" w:rsidRDefault="004F21F5" w:rsidP="00D131A9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364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41DF53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>
              <w:rPr>
                <w:color w:val="3F3F3F"/>
                <w:spacing w:val="-7"/>
                <w:sz w:val="14"/>
                <w:szCs w:val="1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C2159BB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7C27F6" w14:textId="77777777" w:rsidR="004F21F5" w:rsidRPr="00B91B29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15D7B8" w14:textId="77777777" w:rsidR="004F21F5" w:rsidRDefault="004F21F5" w:rsidP="00D131A9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5016F08" w14:textId="77777777" w:rsidR="004F21F5" w:rsidRDefault="004F21F5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ET030101006612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3905F3" w14:textId="77777777" w:rsidR="004F21F5" w:rsidRDefault="004F21F5" w:rsidP="00D131A9">
            <w:pPr>
              <w:pStyle w:val="TableParagraph"/>
              <w:kinsoku w:val="0"/>
              <w:overflowPunct w:val="0"/>
              <w:ind w:right="46" w:firstLineChars="100" w:firstLine="135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FIBC 丢失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0D60CB" w14:textId="311607F6" w:rsidR="004F21F5" w:rsidRDefault="006E202F" w:rsidP="00D131A9">
            <w:pPr>
              <w:pStyle w:val="TableParagraph"/>
              <w:kinsoku w:val="0"/>
              <w:overflowPunct w:val="0"/>
              <w:ind w:right="46" w:firstLineChars="100" w:firstLine="133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4F21F5">
              <w:rPr>
                <w:rFonts w:hint="eastAsia"/>
                <w:color w:val="3F3F3F"/>
                <w:spacing w:val="-7"/>
                <w:sz w:val="14"/>
                <w:szCs w:val="14"/>
                <w:u w:val="single"/>
              </w:rPr>
              <w:t>图片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3473240" w14:textId="77777777" w:rsidR="004F21F5" w:rsidRDefault="004F21F5" w:rsidP="00D131A9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2,000.00</w:t>
            </w:r>
          </w:p>
        </w:tc>
      </w:tr>
      <w:tr w:rsidR="00253DA6" w14:paraId="6B778584" w14:textId="77777777" w:rsidTr="00D131A9">
        <w:trPr>
          <w:trHeight w:val="357"/>
        </w:trPr>
        <w:tc>
          <w:tcPr>
            <w:tcW w:w="151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4D6B52B" w14:textId="77777777" w:rsidR="00253DA6" w:rsidRDefault="00253DA6" w:rsidP="00D131A9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A53DE2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BF119CB" w14:textId="77777777" w:rsidR="00253DA6" w:rsidRDefault="00253DA6" w:rsidP="00D131A9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2,045.00</w:t>
            </w:r>
          </w:p>
        </w:tc>
      </w:tr>
    </w:tbl>
    <w:p w14:paraId="68A40CED" w14:textId="77777777" w:rsidR="000873A4" w:rsidRDefault="000873A4">
      <w:pPr>
        <w:widowControl/>
        <w:autoSpaceDE/>
        <w:autoSpaceDN/>
        <w:adjustRightInd/>
        <w:rPr>
          <w:sz w:val="19"/>
          <w:szCs w:val="19"/>
        </w:rPr>
      </w:pPr>
      <w:r>
        <w:rPr>
          <w:sz w:val="19"/>
          <w:szCs w:val="19"/>
        </w:rPr>
        <w:br w:type="page"/>
      </w:r>
    </w:p>
    <w:p w14:paraId="1C472266" w14:textId="77777777" w:rsidR="00253DA6" w:rsidRDefault="00253DA6">
      <w:pPr>
        <w:widowControl/>
        <w:autoSpaceDE/>
        <w:autoSpaceDN/>
        <w:adjustRightInd/>
        <w:rPr>
          <w:b/>
          <w:bCs/>
          <w:sz w:val="19"/>
          <w:szCs w:val="19"/>
        </w:rPr>
      </w:pPr>
    </w:p>
    <w:p w14:paraId="7890DA4D" w14:textId="468CE954" w:rsidR="000873A4" w:rsidRPr="00092B07" w:rsidRDefault="000873A4" w:rsidP="000873A4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proofErr w:type="gramStart"/>
      <w:r>
        <w:rPr>
          <w:rFonts w:hint="eastAsia"/>
          <w:b/>
          <w:bCs/>
          <w:color w:val="3F3F3F"/>
          <w:sz w:val="20"/>
          <w:szCs w:val="20"/>
        </w:rPr>
        <w:t>丢箱返还</w:t>
      </w:r>
      <w:proofErr w:type="gramEnd"/>
      <w:r>
        <w:rPr>
          <w:b/>
          <w:bCs/>
          <w:color w:val="3F3F3F"/>
          <w:sz w:val="20"/>
          <w:szCs w:val="20"/>
        </w:rPr>
        <w:t>/</w:t>
      </w:r>
      <w:r w:rsidR="008C14E7" w:rsidRPr="00092B07">
        <w:rPr>
          <w:rFonts w:ascii="Calibri" w:hAnsi="Calibri" w:cs="Calibri" w:hint="eastAsia"/>
          <w:b/>
          <w:bCs/>
          <w:color w:val="3F3F3F"/>
          <w:sz w:val="20"/>
          <w:szCs w:val="20"/>
        </w:rPr>
        <w:t>Lost Return</w:t>
      </w:r>
    </w:p>
    <w:p w14:paraId="6813C5FD" w14:textId="584B61EA" w:rsidR="000873A4" w:rsidRPr="00C23BED" w:rsidRDefault="000873A4" w:rsidP="000873A4">
      <w:pPr>
        <w:pStyle w:val="a3"/>
        <w:kinsoku w:val="0"/>
        <w:overflowPunct w:val="0"/>
        <w:spacing w:before="36"/>
        <w:ind w:firstLine="119"/>
        <w:rPr>
          <w:b w:val="0"/>
          <w:bCs w:val="0"/>
          <w:color w:val="3F3F3F"/>
          <w:spacing w:val="-1"/>
          <w:sz w:val="18"/>
          <w:szCs w:val="18"/>
        </w:rPr>
      </w:pPr>
      <w:r w:rsidRPr="00C23BED">
        <w:rPr>
          <w:rFonts w:hint="eastAsia"/>
          <w:b w:val="0"/>
          <w:bCs w:val="0"/>
          <w:color w:val="3F3F3F"/>
          <w:sz w:val="18"/>
          <w:szCs w:val="18"/>
        </w:rPr>
        <w:t>本节内容，</w:t>
      </w:r>
      <w:proofErr w:type="gramStart"/>
      <w:r w:rsidRPr="00C23BED">
        <w:rPr>
          <w:rFonts w:hint="eastAsia"/>
          <w:b w:val="0"/>
          <w:bCs w:val="0"/>
          <w:color w:val="3F3F3F"/>
          <w:sz w:val="18"/>
          <w:szCs w:val="18"/>
        </w:rPr>
        <w:t>显示</w:t>
      </w:r>
      <w:r w:rsidRPr="000873A4">
        <w:rPr>
          <w:rFonts w:hint="eastAsia"/>
          <w:b w:val="0"/>
          <w:bCs w:val="0"/>
          <w:color w:val="3F3F3F"/>
          <w:sz w:val="18"/>
          <w:szCs w:val="18"/>
        </w:rPr>
        <w:t>滞箱费</w:t>
      </w:r>
      <w:proofErr w:type="gramEnd"/>
      <w:r w:rsidRPr="000873A4">
        <w:rPr>
          <w:rFonts w:hint="eastAsia"/>
          <w:b w:val="0"/>
          <w:bCs w:val="0"/>
          <w:color w:val="3F3F3F"/>
          <w:sz w:val="18"/>
          <w:szCs w:val="18"/>
        </w:rPr>
        <w:t>金额超过1,800后</w:t>
      </w:r>
      <w:r w:rsidR="002D36FF">
        <w:rPr>
          <w:rFonts w:hint="eastAsia"/>
          <w:b w:val="0"/>
          <w:bCs w:val="0"/>
          <w:color w:val="3F3F3F"/>
          <w:sz w:val="18"/>
          <w:szCs w:val="18"/>
        </w:rPr>
        <w:t xml:space="preserve"> FIBC </w:t>
      </w:r>
      <w:proofErr w:type="gramStart"/>
      <w:r w:rsidR="002D36FF">
        <w:rPr>
          <w:rFonts w:hint="eastAsia"/>
          <w:b w:val="0"/>
          <w:bCs w:val="0"/>
          <w:color w:val="3F3F3F"/>
          <w:sz w:val="18"/>
          <w:szCs w:val="18"/>
        </w:rPr>
        <w:t>箱</w:t>
      </w:r>
      <w:r>
        <w:rPr>
          <w:rFonts w:hint="eastAsia"/>
          <w:b w:val="0"/>
          <w:bCs w:val="0"/>
          <w:color w:val="3F3F3F"/>
          <w:sz w:val="18"/>
          <w:szCs w:val="18"/>
        </w:rPr>
        <w:t>又</w:t>
      </w:r>
      <w:r w:rsidRPr="000873A4">
        <w:rPr>
          <w:rFonts w:hint="eastAsia"/>
          <w:b w:val="0"/>
          <w:bCs w:val="0"/>
          <w:color w:val="3F3F3F"/>
          <w:sz w:val="18"/>
          <w:szCs w:val="18"/>
        </w:rPr>
        <w:t>被</w:t>
      </w:r>
      <w:proofErr w:type="gramEnd"/>
      <w:r w:rsidRPr="000873A4">
        <w:rPr>
          <w:rFonts w:hint="eastAsia"/>
          <w:b w:val="0"/>
          <w:bCs w:val="0"/>
          <w:color w:val="3F3F3F"/>
          <w:sz w:val="18"/>
          <w:szCs w:val="18"/>
        </w:rPr>
        <w:t>收回来了，</w:t>
      </w:r>
      <w:r>
        <w:rPr>
          <w:rFonts w:hint="eastAsia"/>
          <w:b w:val="0"/>
          <w:bCs w:val="0"/>
          <w:color w:val="3F3F3F"/>
          <w:sz w:val="18"/>
          <w:szCs w:val="18"/>
        </w:rPr>
        <w:t>对应的</w:t>
      </w:r>
      <w:r w:rsidRPr="000873A4">
        <w:rPr>
          <w:rFonts w:hint="eastAsia"/>
          <w:b w:val="0"/>
          <w:bCs w:val="0"/>
          <w:color w:val="3F3F3F"/>
          <w:sz w:val="18"/>
          <w:szCs w:val="18"/>
        </w:rPr>
        <w:t>900元/箱的折扣</w:t>
      </w:r>
      <w:r w:rsidRPr="00C23BED">
        <w:rPr>
          <w:rFonts w:hint="eastAsia"/>
          <w:b w:val="0"/>
          <w:bCs w:val="0"/>
          <w:color w:val="3F3F3F"/>
          <w:sz w:val="18"/>
          <w:szCs w:val="18"/>
        </w:rPr>
        <w:t>费用明细</w:t>
      </w:r>
      <w:r w:rsidRPr="00C23BED">
        <w:rPr>
          <w:rFonts w:hint="eastAsia"/>
          <w:b w:val="0"/>
          <w:bCs w:val="0"/>
          <w:color w:val="3F3F3F"/>
          <w:spacing w:val="-1"/>
          <w:sz w:val="18"/>
          <w:szCs w:val="18"/>
        </w:rPr>
        <w:t>。</w:t>
      </w:r>
    </w:p>
    <w:p w14:paraId="599F6B3A" w14:textId="77777777" w:rsidR="000873A4" w:rsidRDefault="000873A4" w:rsidP="000873A4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417"/>
        <w:gridCol w:w="992"/>
        <w:gridCol w:w="993"/>
        <w:gridCol w:w="1134"/>
        <w:gridCol w:w="4254"/>
        <w:gridCol w:w="3260"/>
        <w:gridCol w:w="1843"/>
        <w:gridCol w:w="850"/>
        <w:gridCol w:w="993"/>
      </w:tblGrid>
      <w:tr w:rsidR="00970B09" w14:paraId="49B0EFBD" w14:textId="77777777" w:rsidTr="00970B09">
        <w:trPr>
          <w:trHeight w:val="44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D087C38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49927C16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3AF28B1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41B8D9D4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FIBC S/N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B897773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13B86407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NO.</w:t>
            </w:r>
          </w:p>
          <w:p w14:paraId="23E20DBA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235605A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客户运单日期</w:t>
            </w:r>
          </w:p>
          <w:p w14:paraId="44BE36FC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DATE</w:t>
            </w:r>
          </w:p>
          <w:p w14:paraId="505036AA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04DFEC9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Sold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T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3B34357E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</w:t>
            </w:r>
          </w:p>
          <w:p w14:paraId="5CF4FFC2" w14:textId="77777777" w:rsidR="00970B09" w:rsidRPr="00A12E30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(CUSTOMER)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E049F47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525F2C8D" w14:textId="77777777" w:rsidR="00970B09" w:rsidRPr="00A53DE2" w:rsidRDefault="00970B09" w:rsidP="00D131A9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HIPTO ID (CUSTOMER)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67D0B5F" w14:textId="41877C1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PICKUP FROM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62A186C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57F7CA10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580FB80E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E14CEAB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未税单价</w:t>
            </w:r>
          </w:p>
          <w:p w14:paraId="2F49714E" w14:textId="77777777" w:rsidR="00970B09" w:rsidRPr="00567723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 PRICE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(PRE-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F8C887E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3D5D045E" w14:textId="77777777" w:rsidR="00970B09" w:rsidRPr="008605DE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 TOTAL</w:t>
            </w:r>
          </w:p>
          <w:p w14:paraId="347D65A3" w14:textId="77777777" w:rsidR="00970B09" w:rsidRDefault="00970B09" w:rsidP="00D131A9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(PRE-TAX)</w:t>
            </w:r>
          </w:p>
        </w:tc>
      </w:tr>
      <w:tr w:rsidR="00970B09" w14:paraId="6A330416" w14:textId="77777777" w:rsidTr="00970B09">
        <w:trPr>
          <w:trHeight w:val="35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3E9F11D" w14:textId="77777777" w:rsidR="00970B09" w:rsidRDefault="00970B09" w:rsidP="00D131A9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D3BC00" w14:textId="77777777" w:rsidR="00970B09" w:rsidRDefault="00970B09" w:rsidP="00D131A9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E03D5E" w14:textId="77777777" w:rsidR="00970B09" w:rsidRDefault="00970B09" w:rsidP="00D131A9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9F122A" w14:textId="77777777" w:rsidR="00970B09" w:rsidRDefault="00970B09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F88DF5A" w14:textId="77777777" w:rsidR="00970B09" w:rsidRDefault="00970B09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0ED508B" w14:textId="77777777" w:rsidR="00970B09" w:rsidRPr="00B91B29" w:rsidRDefault="00970B09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7F5B8F" w14:textId="77777777" w:rsidR="00970B09" w:rsidRDefault="00970B09" w:rsidP="00D131A9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4E86AF3" w14:textId="38B88F88" w:rsidR="00970B09" w:rsidRDefault="00970B09" w:rsidP="00D131A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5B9244" w14:textId="77777777" w:rsidR="00970B09" w:rsidRPr="00D674C5" w:rsidRDefault="00970B09" w:rsidP="00D674C5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D674C5">
              <w:rPr>
                <w:rFonts w:hint="eastAsia"/>
                <w:color w:val="3F3F3F"/>
                <w:spacing w:val="-2"/>
                <w:sz w:val="14"/>
                <w:szCs w:val="14"/>
              </w:rPr>
              <w:t>-900.00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B071810" w14:textId="77777777" w:rsidR="00970B09" w:rsidRDefault="00970B09" w:rsidP="00D131A9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E30A9F"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900.00</w:t>
            </w:r>
          </w:p>
        </w:tc>
      </w:tr>
      <w:tr w:rsidR="00970B09" w14:paraId="04C10667" w14:textId="77777777" w:rsidTr="00970B09">
        <w:trPr>
          <w:trHeight w:val="35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9E0C9E4" w14:textId="7C1F3ED5" w:rsidR="00970B09" w:rsidRDefault="00970B09" w:rsidP="00970B09">
            <w:pPr>
              <w:pStyle w:val="TableParagraph"/>
              <w:kinsoku w:val="0"/>
              <w:overflowPunct w:val="0"/>
              <w:ind w:right="196"/>
              <w:jc w:val="right"/>
              <w:rPr>
                <w:rFonts w:hint="eastAsia"/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FAE3547" w14:textId="476D269E" w:rsidR="00970B09" w:rsidRDefault="00970B09" w:rsidP="00970B09">
            <w:pPr>
              <w:pStyle w:val="TableParagraph"/>
              <w:kinsoku w:val="0"/>
              <w:overflowPunct w:val="0"/>
              <w:ind w:left="9"/>
              <w:rPr>
                <w:rFonts w:hint="eastAsia"/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ET03010300371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3EAB9A" w14:textId="77777777" w:rsidR="00970B09" w:rsidRPr="00C03372" w:rsidRDefault="00970B09" w:rsidP="00970B09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449FF60" w14:textId="77777777" w:rsidR="00970B09" w:rsidRPr="00F60935" w:rsidRDefault="00970B09" w:rsidP="00970B0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D6C3D6" w14:textId="709CF3A0" w:rsidR="00970B09" w:rsidRPr="00C03372" w:rsidRDefault="00970B09" w:rsidP="00970B0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B23F143" w14:textId="34953602" w:rsidR="00970B09" w:rsidRPr="00557025" w:rsidRDefault="00970B09" w:rsidP="00970B09">
            <w:pPr>
              <w:pStyle w:val="TableParagraph"/>
              <w:kinsoku w:val="0"/>
              <w:overflowPunct w:val="0"/>
              <w:ind w:right="46"/>
              <w:rPr>
                <w:rFonts w:hint="eastAsia"/>
                <w:color w:val="3F3F3F"/>
                <w:spacing w:val="-2"/>
                <w:sz w:val="14"/>
                <w:szCs w:val="14"/>
              </w:rPr>
            </w:pPr>
            <w:r w:rsidRPr="00B316D6">
              <w:rPr>
                <w:rFonts w:hint="eastAsia"/>
                <w:color w:val="3F3F3F"/>
                <w:spacing w:val="-2"/>
                <w:sz w:val="14"/>
                <w:szCs w:val="14"/>
              </w:rPr>
              <w:t>N/A-客户发货未扫码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CEB6F62" w14:textId="39145667" w:rsidR="00970B09" w:rsidRDefault="00970B09" w:rsidP="00970B09">
            <w:pPr>
              <w:pStyle w:val="TableParagraph"/>
              <w:kinsoku w:val="0"/>
              <w:overflowPunct w:val="0"/>
              <w:ind w:left="56" w:right="46"/>
              <w:rPr>
                <w:rFonts w:hint="eastAsia"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 xml:space="preserve">C101679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1CC67D" w14:textId="059924AD" w:rsidR="00970B09" w:rsidRDefault="00970B09" w:rsidP="00970B09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DF7729D" w14:textId="5F20AFAD" w:rsidR="00970B09" w:rsidRPr="00D674C5" w:rsidRDefault="00970B09" w:rsidP="00970B09">
            <w:pPr>
              <w:pStyle w:val="TableParagraph"/>
              <w:kinsoku w:val="0"/>
              <w:overflowPunct w:val="0"/>
              <w:ind w:left="84" w:right="75"/>
              <w:rPr>
                <w:rFonts w:hint="eastAsia"/>
                <w:color w:val="3F3F3F"/>
                <w:spacing w:val="-2"/>
                <w:sz w:val="14"/>
                <w:szCs w:val="14"/>
              </w:rPr>
            </w:pPr>
            <w:r w:rsidRPr="00D674C5">
              <w:rPr>
                <w:rFonts w:hint="eastAsia"/>
                <w:color w:val="3F3F3F"/>
                <w:spacing w:val="-2"/>
                <w:sz w:val="14"/>
                <w:szCs w:val="14"/>
              </w:rPr>
              <w:t>-900.00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8F4DCA3" w14:textId="04006DD9" w:rsidR="00970B09" w:rsidRPr="00E30A9F" w:rsidRDefault="00970B09" w:rsidP="00970B09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E30A9F"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900.00</w:t>
            </w:r>
          </w:p>
        </w:tc>
      </w:tr>
      <w:tr w:rsidR="00970B09" w14:paraId="50C78B85" w14:textId="77777777" w:rsidTr="00D131A9">
        <w:trPr>
          <w:trHeight w:val="357"/>
        </w:trPr>
        <w:tc>
          <w:tcPr>
            <w:tcW w:w="1516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230BDDF" w14:textId="77777777" w:rsidR="00970B09" w:rsidRDefault="00970B09" w:rsidP="00970B09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/SUB</w:t>
            </w:r>
            <w:r>
              <w:rPr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2F0F3D8" w14:textId="5380C295" w:rsidR="00970B09" w:rsidRDefault="00970B09" w:rsidP="00970B09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-</w:t>
            </w:r>
            <w:r>
              <w:rPr>
                <w:rFonts w:hint="eastAsia"/>
                <w:b/>
                <w:bCs/>
                <w:color w:val="3F3F3F"/>
                <w:spacing w:val="-2"/>
                <w:sz w:val="16"/>
                <w:szCs w:val="16"/>
              </w:rPr>
              <w:t>1800.00</w:t>
            </w:r>
          </w:p>
        </w:tc>
      </w:tr>
    </w:tbl>
    <w:p w14:paraId="5F790820" w14:textId="268F8085" w:rsidR="000873A4" w:rsidRDefault="000873A4">
      <w:pPr>
        <w:widowControl/>
        <w:autoSpaceDE/>
        <w:autoSpaceDN/>
        <w:adjustRightInd/>
        <w:rPr>
          <w:b/>
          <w:bCs/>
          <w:sz w:val="19"/>
          <w:szCs w:val="19"/>
        </w:rPr>
      </w:pPr>
      <w:r>
        <w:rPr>
          <w:sz w:val="19"/>
          <w:szCs w:val="19"/>
        </w:rPr>
        <w:br w:type="page"/>
      </w:r>
    </w:p>
    <w:p w14:paraId="7FFD8BF4" w14:textId="51B1344A" w:rsidR="000873A4" w:rsidRDefault="000873A4" w:rsidP="000873A4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r>
        <w:rPr>
          <w:rFonts w:hint="eastAsia"/>
          <w:b/>
          <w:bCs/>
          <w:color w:val="3F3F3F"/>
          <w:sz w:val="20"/>
          <w:szCs w:val="20"/>
        </w:rPr>
        <w:lastRenderedPageBreak/>
        <w:t>回收物流差价</w:t>
      </w:r>
      <w:r>
        <w:rPr>
          <w:b/>
          <w:bCs/>
          <w:color w:val="3F3F3F"/>
          <w:sz w:val="20"/>
          <w:szCs w:val="20"/>
        </w:rPr>
        <w:t>/</w:t>
      </w:r>
      <w:r>
        <w:rPr>
          <w:rFonts w:hint="eastAsia"/>
          <w:b/>
          <w:bCs/>
          <w:color w:val="3F3F3F"/>
          <w:sz w:val="20"/>
          <w:szCs w:val="20"/>
        </w:rPr>
        <w:t>Pick-up Price Difference</w:t>
      </w:r>
    </w:p>
    <w:p w14:paraId="3C5659FC" w14:textId="58B83CB9" w:rsidR="000873A4" w:rsidRPr="00C9484C" w:rsidRDefault="000873A4" w:rsidP="00C9484C">
      <w:pPr>
        <w:pStyle w:val="a3"/>
        <w:kinsoku w:val="0"/>
        <w:overflowPunct w:val="0"/>
        <w:spacing w:before="36"/>
        <w:ind w:firstLine="119"/>
        <w:rPr>
          <w:b w:val="0"/>
          <w:bCs w:val="0"/>
          <w:color w:val="3F3F3F"/>
          <w:spacing w:val="-1"/>
          <w:sz w:val="18"/>
          <w:szCs w:val="18"/>
        </w:rPr>
      </w:pPr>
      <w:r w:rsidRPr="00C23BED">
        <w:rPr>
          <w:rFonts w:hint="eastAsia"/>
          <w:b w:val="0"/>
          <w:bCs w:val="0"/>
          <w:color w:val="3F3F3F"/>
          <w:sz w:val="18"/>
          <w:szCs w:val="18"/>
        </w:rPr>
        <w:t>本节内容显示</w:t>
      </w:r>
      <w:r w:rsidR="00C9484C">
        <w:rPr>
          <w:rFonts w:hint="eastAsia"/>
          <w:b w:val="0"/>
          <w:bCs w:val="0"/>
          <w:color w:val="3F3F3F"/>
          <w:sz w:val="18"/>
          <w:szCs w:val="18"/>
        </w:rPr>
        <w:t>因</w:t>
      </w:r>
      <w:r w:rsidR="00C9484C" w:rsidRPr="00C9484C">
        <w:rPr>
          <w:rFonts w:hint="eastAsia"/>
          <w:b w:val="0"/>
          <w:bCs w:val="0"/>
          <w:color w:val="3F3F3F"/>
          <w:sz w:val="18"/>
          <w:szCs w:val="18"/>
        </w:rPr>
        <w:t>2024/09/01开始</w:t>
      </w:r>
      <w:proofErr w:type="gramStart"/>
      <w:r w:rsidR="00C9484C" w:rsidRPr="00C9484C">
        <w:rPr>
          <w:rFonts w:hint="eastAsia"/>
          <w:b w:val="0"/>
          <w:bCs w:val="0"/>
          <w:color w:val="3F3F3F"/>
          <w:sz w:val="18"/>
          <w:szCs w:val="18"/>
        </w:rPr>
        <w:t>起收量从</w:t>
      </w:r>
      <w:proofErr w:type="gramEnd"/>
      <w:r w:rsidR="00C9484C" w:rsidRPr="00C9484C">
        <w:rPr>
          <w:rFonts w:hint="eastAsia"/>
          <w:b w:val="0"/>
          <w:bCs w:val="0"/>
          <w:color w:val="3F3F3F"/>
          <w:sz w:val="18"/>
          <w:szCs w:val="18"/>
        </w:rPr>
        <w:t>20降低为10</w:t>
      </w:r>
      <w:r w:rsidR="00C9484C">
        <w:rPr>
          <w:rFonts w:hint="eastAsia"/>
          <w:b w:val="0"/>
          <w:bCs w:val="0"/>
          <w:color w:val="3F3F3F"/>
          <w:sz w:val="18"/>
          <w:szCs w:val="18"/>
        </w:rPr>
        <w:t>后产生的</w:t>
      </w:r>
      <w:r w:rsidR="00C9484C" w:rsidRPr="00C9484C">
        <w:rPr>
          <w:rFonts w:hint="eastAsia"/>
          <w:b w:val="0"/>
          <w:bCs w:val="0"/>
          <w:color w:val="3F3F3F"/>
          <w:sz w:val="18"/>
          <w:szCs w:val="18"/>
        </w:rPr>
        <w:t>物流运费差价</w:t>
      </w:r>
      <w:r w:rsidR="00F83E7C">
        <w:rPr>
          <w:rFonts w:hint="eastAsia"/>
          <w:b w:val="0"/>
          <w:bCs w:val="0"/>
          <w:color w:val="3F3F3F"/>
          <w:sz w:val="18"/>
          <w:szCs w:val="18"/>
        </w:rPr>
        <w:t xml:space="preserve"> </w:t>
      </w:r>
      <w:r w:rsidR="00C9484C">
        <w:rPr>
          <w:rFonts w:hint="eastAsia"/>
          <w:b w:val="0"/>
          <w:bCs w:val="0"/>
          <w:color w:val="3F3F3F"/>
          <w:sz w:val="18"/>
          <w:szCs w:val="18"/>
        </w:rPr>
        <w:t>(</w:t>
      </w:r>
      <w:r w:rsidR="00C9484C" w:rsidRPr="00C9484C">
        <w:rPr>
          <w:rFonts w:hint="eastAsia"/>
          <w:b w:val="0"/>
          <w:bCs w:val="0"/>
          <w:color w:val="3F3F3F"/>
          <w:sz w:val="18"/>
          <w:szCs w:val="18"/>
        </w:rPr>
        <w:t>由于这个数值是加权平均值，故会每6个月根据ShipTo用量情况进行计算和调整</w:t>
      </w:r>
      <w:r w:rsidR="00C9484C">
        <w:rPr>
          <w:rFonts w:hint="eastAsia"/>
          <w:b w:val="0"/>
          <w:bCs w:val="0"/>
          <w:color w:val="3F3F3F"/>
          <w:sz w:val="18"/>
          <w:szCs w:val="18"/>
        </w:rPr>
        <w:t>)。</w:t>
      </w: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569"/>
        <w:gridCol w:w="848"/>
        <w:gridCol w:w="992"/>
        <w:gridCol w:w="993"/>
        <w:gridCol w:w="1134"/>
        <w:gridCol w:w="3830"/>
        <w:gridCol w:w="3969"/>
        <w:gridCol w:w="1417"/>
        <w:gridCol w:w="851"/>
        <w:gridCol w:w="1134"/>
      </w:tblGrid>
      <w:tr w:rsidR="00970B09" w14:paraId="7A5ED285" w14:textId="77777777" w:rsidTr="003F4BFC">
        <w:trPr>
          <w:trHeight w:val="44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50B27C3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4801695D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933E2A2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568A567D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FIBC S/N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424DA25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64D18406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NO.</w:t>
            </w:r>
          </w:p>
          <w:p w14:paraId="54C2B810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D1C2E81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客户运单日期</w:t>
            </w:r>
          </w:p>
          <w:p w14:paraId="4D30EBE5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DATE</w:t>
            </w:r>
          </w:p>
          <w:p w14:paraId="68D692A5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AC4B7B6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Sold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T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37C86695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</w:t>
            </w:r>
          </w:p>
          <w:p w14:paraId="1E143514" w14:textId="77777777" w:rsidR="00970B09" w:rsidRPr="00A12E30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(CUSTOMER)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844F6AB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58B7ACA6" w14:textId="77777777" w:rsidR="00970B09" w:rsidRPr="00A53DE2" w:rsidRDefault="00970B09" w:rsidP="00B763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HIPTO ID (CUSTOMER)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8959E49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</w:p>
          <w:p w14:paraId="4A787BD3" w14:textId="7EE63B38" w:rsidR="00970B09" w:rsidRPr="00B76373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PICKUP FROM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F7A89C2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7B03CD7C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4AD8E2C5" w14:textId="5BEF1178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B3325FF" w14:textId="6D901094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未税单价</w:t>
            </w:r>
          </w:p>
          <w:p w14:paraId="44456108" w14:textId="77777777" w:rsidR="00970B09" w:rsidRPr="00567723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 PRICE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(PRE-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4A84EFE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37EB2D02" w14:textId="77777777" w:rsidR="00970B09" w:rsidRPr="008605DE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 TOTAL</w:t>
            </w:r>
          </w:p>
          <w:p w14:paraId="542A6B2F" w14:textId="77777777" w:rsidR="00970B09" w:rsidRDefault="00970B09" w:rsidP="00B763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(PRE-TAX)</w:t>
            </w:r>
          </w:p>
        </w:tc>
      </w:tr>
      <w:tr w:rsidR="00970B09" w14:paraId="7099551D" w14:textId="77777777" w:rsidTr="00836096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2BF4077" w14:textId="77777777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18CA5B" w14:textId="77777777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17D695" w14:textId="77777777" w:rsidR="00970B09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8FDD96" w14:textId="77777777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B347398" w14:textId="77777777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6437F96" w14:textId="77777777" w:rsidR="00970B09" w:rsidRPr="00B91B2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07C574" w14:textId="4D665F0E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E3E648" w14:textId="7D7E1982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2EC604" w14:textId="7D8073B5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76F36E2" w14:textId="2B37182F" w:rsidR="00970B09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22E2BA9E" w14:textId="77777777" w:rsidTr="0005314B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C5541C3" w14:textId="6F1E01DB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C8CE19" w14:textId="7EBB9812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ET030103028894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978361" w14:textId="3529AB35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97E219" w14:textId="7D6E32D1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C9CC52" w14:textId="07A08400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FB04DB6" w14:textId="33F4A215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17E79A" w14:textId="6B597E64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9ECAF7" w14:textId="69A58629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1D054A" w14:textId="190637FE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460DBF2" w14:textId="7E03CDA6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015ACC86" w14:textId="77777777" w:rsidTr="00160316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33DB8B6" w14:textId="6D3A332E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E3F590" w14:textId="7DC5F23B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ET030103025524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5047D1" w14:textId="1A99DBA2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DFE0BE" w14:textId="4AFACE4E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BD8BE6" w14:textId="12C9558A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4ACDD36" w14:textId="50E34262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94C83F" w14:textId="6352A827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617DCD" w14:textId="0E18CF81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D2F041" w14:textId="4CDD2857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057BF83" w14:textId="2D714C32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24D122FF" w14:textId="77777777" w:rsidTr="00BA5F66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E4E0AA1" w14:textId="6CCA5907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FA8FAA" w14:textId="2DEABFD7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ET030103012661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664A0B" w14:textId="1B8BA55A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33674E" w14:textId="39768CBB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0EF6F9" w14:textId="1401C7B0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8258DEA" w14:textId="2356780A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63C44A" w14:textId="7509DAAC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166A97" w14:textId="68DD3DF6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6E416B" w14:textId="46240667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DD08D7F" w14:textId="29072117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05B7B044" w14:textId="77777777" w:rsidTr="009E0BAD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665CFB2" w14:textId="29C66259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ADDA75E" w14:textId="21CE5F11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ET030103007810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6ABAD6" w14:textId="57533CD2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8E569F" w14:textId="4747EDF3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89DD20D" w14:textId="2D8066B5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99010B7" w14:textId="31F10905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F0DBC99" w14:textId="1616F804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460240" w14:textId="0A9EE5C1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090B7A" w14:textId="4A042681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F0A359D" w14:textId="67BFC798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50288773" w14:textId="77777777" w:rsidTr="00F54E46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52DC019" w14:textId="3AB7AD19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2F3302" w14:textId="0521DF5A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ET030103019788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C4A8D8" w14:textId="2F5116F0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8E4D7F" w14:textId="06F3C170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D3FD1B0" w14:textId="50509724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5C0A87" w14:textId="3EC3156C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E8590B" w14:textId="0A356AED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FF761D" w14:textId="0CE0D95C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ACDE0D" w14:textId="44D10D7E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6CF7782" w14:textId="01A20EDB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434B2D3B" w14:textId="77777777" w:rsidTr="00837535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75380C7" w14:textId="33787DD6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9800F0F" w14:textId="4F0754B0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ET030103031663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0CE9833" w14:textId="6748CD82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B1CFFE" w14:textId="6F00F1CE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851997" w14:textId="1249562A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339948" w14:textId="227B3325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55F3D9" w14:textId="45245BD8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224AF6" w14:textId="28FF5366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789FFA" w14:textId="3D62FA1F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89E12FC" w14:textId="1D11F64A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140814BE" w14:textId="77777777" w:rsidTr="00FE03EB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87972A0" w14:textId="308047D8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62F2C0E" w14:textId="02D43166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ET030103034699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B9FD4F" w14:textId="2177B8D3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C37B2F0" w14:textId="08FA34EC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FD888F6" w14:textId="01CD0A0B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0B353D" w14:textId="32070656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5FC523" w14:textId="74B56F83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7E8142" w14:textId="662F33A3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D1AC2A8" w14:textId="53A26EB9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6AA72EF" w14:textId="37D41C3B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2A710B06" w14:textId="77777777" w:rsidTr="00C37058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FF6EB03" w14:textId="4450FFC9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A28E41" w14:textId="172D92AA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ET030103017809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384E59" w14:textId="4A60446C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422740B" w14:textId="6A2DB3B5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CA76F5" w14:textId="765403BD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4247E1" w14:textId="10205376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9173C61" w14:textId="21B87E43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B4FEAA" w14:textId="3BDCEE46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B743D2B" w14:textId="2531707C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55B4BA0" w14:textId="45944155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970B09" w14:paraId="2FB1F4AD" w14:textId="77777777" w:rsidTr="008E1817">
        <w:trPr>
          <w:trHeight w:val="35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B317786" w14:textId="0CE5080B" w:rsidR="00970B09" w:rsidRDefault="00970B09" w:rsidP="00B763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rFonts w:hint="eastAsia"/>
                <w:color w:val="3F3F3F"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C35234" w14:textId="3C89484A" w:rsidR="00970B09" w:rsidRDefault="00970B09" w:rsidP="00B76373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ET030103027323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7357EEA" w14:textId="79A71BDE" w:rsidR="00970B09" w:rsidRPr="00C03372" w:rsidRDefault="00970B09" w:rsidP="00B763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52B1AC" w14:textId="1AE4FD73" w:rsidR="00970B09" w:rsidRPr="00F6093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76E516" w14:textId="5DDBEA89" w:rsidR="00970B09" w:rsidRPr="00C03372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3F290D" w14:textId="58C167BA" w:rsidR="00970B09" w:rsidRPr="00557025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EABE9DE" w14:textId="6729AED0" w:rsidR="00970B09" w:rsidRDefault="00970B09" w:rsidP="00B763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EE871E" w14:textId="25ADC926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4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07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37DF23" w14:textId="5E9AB3BF" w:rsidR="00970B09" w:rsidRPr="00C9484C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C9484C"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E78145D" w14:textId="409889AF" w:rsidR="00970B09" w:rsidRPr="00E30A9F" w:rsidRDefault="00970B09" w:rsidP="00B763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27.31</w:t>
            </w:r>
          </w:p>
        </w:tc>
      </w:tr>
      <w:tr w:rsidR="00B76373" w14:paraId="51AE9EF2" w14:textId="77777777" w:rsidTr="00B76373">
        <w:trPr>
          <w:trHeight w:val="357"/>
        </w:trPr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B561A81" w14:textId="77777777" w:rsidR="00B76373" w:rsidRDefault="00B76373" w:rsidP="00B76373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z w:val="16"/>
                <w:szCs w:val="16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56331A5" w14:textId="2CC276D8" w:rsidR="00B76373" w:rsidRDefault="00B76373" w:rsidP="00B76373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/SUB</w:t>
            </w:r>
            <w:r>
              <w:rPr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9746761" w14:textId="35C44B4C" w:rsidR="00B76373" w:rsidRDefault="00B76373" w:rsidP="00B76373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6"/>
                <w:szCs w:val="16"/>
              </w:rPr>
              <w:t>273.10</w:t>
            </w:r>
          </w:p>
        </w:tc>
      </w:tr>
    </w:tbl>
    <w:p w14:paraId="33149849" w14:textId="2F91D274" w:rsidR="00C9484C" w:rsidRDefault="00C9484C" w:rsidP="00C9484C">
      <w:pPr>
        <w:widowControl/>
        <w:autoSpaceDE/>
        <w:autoSpaceDN/>
        <w:adjustRightInd/>
        <w:rPr>
          <w:b/>
          <w:bCs/>
          <w:sz w:val="19"/>
          <w:szCs w:val="19"/>
        </w:rPr>
      </w:pPr>
    </w:p>
    <w:p w14:paraId="5027416A" w14:textId="77777777" w:rsidR="00EC626C" w:rsidRDefault="00EC626C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418BC49" w14:textId="77777777" w:rsidR="00EC626C" w:rsidRDefault="00EC626C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3FCEBF4C" w14:textId="77777777" w:rsidR="000873A4" w:rsidRDefault="000873A4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46B09980" w14:textId="77777777" w:rsidR="000873A4" w:rsidRDefault="000873A4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BE7B000" w14:textId="77777777" w:rsidR="002C54BE" w:rsidRDefault="00000000">
      <w:pPr>
        <w:pStyle w:val="a3"/>
        <w:kinsoku w:val="0"/>
        <w:overflowPunct w:val="0"/>
        <w:spacing w:before="48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外部注释</w:t>
      </w:r>
      <w:r>
        <w:rPr>
          <w:color w:val="3F3F3F"/>
          <w:spacing w:val="-2"/>
          <w:u w:val="single"/>
        </w:rPr>
        <w:t>/Notes</w:t>
      </w:r>
    </w:p>
    <w:p w14:paraId="7257C065" w14:textId="11FF1FA6" w:rsidR="002C54BE" w:rsidRDefault="00925C4C">
      <w:pPr>
        <w:pStyle w:val="a3"/>
        <w:kinsoku w:val="0"/>
        <w:overflowPunct w:val="0"/>
        <w:spacing w:before="17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6DD2F7" wp14:editId="7F1B10BB">
                <wp:simplePos x="0" y="0"/>
                <wp:positionH relativeFrom="column">
                  <wp:posOffset>79817</wp:posOffset>
                </wp:positionH>
                <wp:positionV relativeFrom="paragraph">
                  <wp:posOffset>51159</wp:posOffset>
                </wp:positionV>
                <wp:extent cx="10160000" cy="393700"/>
                <wp:effectExtent l="0" t="0" r="12700" b="25400"/>
                <wp:wrapTopAndBottom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0" cy="3937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rgbClr val="3F3F3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0EAB27" w14:textId="272791DB" w:rsidR="002C54BE" w:rsidRDefault="002C54BE" w:rsidP="00925C4C">
                            <w:pPr>
                              <w:pStyle w:val="a3"/>
                              <w:tabs>
                                <w:tab w:val="left" w:pos="132"/>
                              </w:tabs>
                              <w:kinsoku w:val="0"/>
                              <w:overflowPunct w:val="0"/>
                              <w:spacing w:line="285" w:lineRule="exact"/>
                              <w:rPr>
                                <w:b w:val="0"/>
                                <w:bCs w:val="0"/>
                                <w:color w:val="FF0000"/>
                                <w:spacing w:val="-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6DD2F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.3pt;margin-top:4.05pt;width:800pt;height:31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" filled="f" strokecolor="#3f3f3f" strokeweight=".5pt">
                <v:textbox inset="0,0,0,0">
                  <w:txbxContent>
                    <w:p w14:paraId="040EAB27" w14:textId="272791DB" w:rsidR="002C54BE" w:rsidRDefault="002C54BE" w:rsidP="00925C4C">
                      <w:pPr>
                        <w:pStyle w:val="a3"/>
                        <w:tabs>
                          <w:tab w:val="left" w:pos="132"/>
                        </w:tabs>
                        <w:kinsoku w:val="0"/>
                        <w:overflowPunct w:val="0"/>
                        <w:spacing w:line="285" w:lineRule="exact"/>
                        <w:rPr>
                          <w:b w:val="0"/>
                          <w:bCs w:val="0"/>
                          <w:color w:val="FF0000"/>
                          <w:spacing w:val="-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B7CDF13" w14:textId="77777777" w:rsidR="002C54BE" w:rsidRDefault="002C54BE">
      <w:pPr>
        <w:pStyle w:val="a3"/>
        <w:kinsoku w:val="0"/>
        <w:overflowPunct w:val="0"/>
        <w:spacing w:before="1"/>
        <w:rPr>
          <w:sz w:val="7"/>
          <w:szCs w:val="7"/>
        </w:rPr>
      </w:pPr>
    </w:p>
    <w:p w14:paraId="7086A375" w14:textId="77777777" w:rsidR="002C54BE" w:rsidRDefault="002C54BE">
      <w:pPr>
        <w:pStyle w:val="a3"/>
        <w:kinsoku w:val="0"/>
        <w:overflowPunct w:val="0"/>
        <w:spacing w:before="1"/>
        <w:rPr>
          <w:sz w:val="7"/>
          <w:szCs w:val="7"/>
        </w:rPr>
        <w:sectPr w:rsidR="002C54BE">
          <w:pgSz w:w="16840" w:h="11900" w:orient="landscape"/>
          <w:pgMar w:top="1020" w:right="320" w:bottom="800" w:left="280" w:header="400" w:footer="605" w:gutter="0"/>
          <w:cols w:space="720"/>
          <w:noEndnote/>
        </w:sectPr>
      </w:pPr>
    </w:p>
    <w:p w14:paraId="7839AB3F" w14:textId="237F892A" w:rsidR="002C54BE" w:rsidRDefault="00130310">
      <w:pPr>
        <w:pStyle w:val="a3"/>
        <w:kinsoku w:val="0"/>
        <w:overflowPunct w:val="0"/>
        <w:spacing w:before="122" w:line="172" w:lineRule="auto"/>
        <w:ind w:left="160"/>
        <w:rPr>
          <w:color w:val="3F3F3F"/>
        </w:rPr>
      </w:pPr>
      <w:r>
        <w:rPr>
          <w:rFonts w:hint="eastAsia"/>
          <w:color w:val="3F3F3F"/>
        </w:rPr>
        <w:t>账单接收人签字</w:t>
      </w:r>
      <w:r>
        <w:rPr>
          <w:color w:val="3F3F3F"/>
        </w:rPr>
        <w:t xml:space="preserve"> : </w:t>
      </w:r>
      <w:r w:rsidRPr="00130310">
        <w:rPr>
          <w:rFonts w:ascii="Calibri" w:hAnsi="Calibri" w:cs="Calibri"/>
          <w:color w:val="3F3F3F"/>
        </w:rPr>
        <w:t>SIGNATURE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OF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BILL-T</w:t>
      </w:r>
      <w:r>
        <w:rPr>
          <w:rFonts w:ascii="Calibri" w:hAnsi="Calibri" w:cs="Calibri"/>
          <w:color w:val="3F3F3F"/>
        </w:rPr>
        <w:t>O:</w:t>
      </w:r>
    </w:p>
    <w:p w14:paraId="576B97E1" w14:textId="24ECDE57" w:rsidR="002C54BE" w:rsidRDefault="00BF1307">
      <w:pPr>
        <w:pStyle w:val="a3"/>
        <w:kinsoku w:val="0"/>
        <w:overflowPunct w:val="0"/>
        <w:spacing w:line="20" w:lineRule="exact"/>
        <w:ind w:left="2620" w:right="-3111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7C032FB" wp14:editId="1ED9CF27">
                <wp:extent cx="1905000" cy="12700"/>
                <wp:effectExtent l="12700" t="3175" r="6350" b="3175"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2700"/>
                          <a:chOff x="0" y="0"/>
                          <a:chExt cx="3000" cy="20"/>
                        </a:xfrm>
                      </wpg:grpSpPr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3000" cy="1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1"/>
                              <a:gd name="T2" fmla="*/ 3000 w 300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1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DD91C" id="Group 9" o:spid="_x0000_s1026" style="width:150pt;height:1pt;mso-position-horizontal-relative:char;mso-position-vertical-relative:line" coordsize="30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">
                <v:shape id="Freeform 10" o:spid="_x0000_s1027" style="position:absolute;top:5;width:3000;height:1;visibility:visible;mso-wrap-style:square;v-text-anchor:top" coordsize="30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" path="m,l3000,e" filled="f" strokeweight=".5pt">
                  <v:stroke dashstyle="3 1"/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</w:p>
    <w:p w14:paraId="0A78E4FE" w14:textId="77777777" w:rsidR="00130310" w:rsidRDefault="00000000" w:rsidP="00130310">
      <w:pPr>
        <w:pStyle w:val="a3"/>
        <w:kinsoku w:val="0"/>
        <w:overflowPunct w:val="0"/>
        <w:spacing w:before="49" w:line="173" w:lineRule="auto"/>
        <w:ind w:left="159"/>
        <w:rPr>
          <w:color w:val="3F3F3F"/>
        </w:rPr>
      </w:pPr>
      <w:r>
        <w:rPr>
          <w:rFonts w:hint="eastAsia"/>
          <w:color w:val="3F3F3F"/>
        </w:rPr>
        <w:t>日期</w:t>
      </w:r>
      <w:r>
        <w:rPr>
          <w:color w:val="3F3F3F"/>
        </w:rPr>
        <w:t xml:space="preserve"> : </w:t>
      </w:r>
    </w:p>
    <w:p w14:paraId="55AE86A7" w14:textId="537B46D4" w:rsidR="002C54BE" w:rsidRDefault="00130310" w:rsidP="00130310">
      <w:pPr>
        <w:pStyle w:val="a3"/>
        <w:kinsoku w:val="0"/>
        <w:overflowPunct w:val="0"/>
        <w:spacing w:before="49" w:line="173" w:lineRule="auto"/>
        <w:ind w:left="159"/>
        <w:rPr>
          <w:color w:val="3F3F3F"/>
          <w:spacing w:val="-8"/>
        </w:rPr>
      </w:pPr>
      <w:r>
        <w:rPr>
          <w:rFonts w:ascii="Calibri" w:hAnsi="Calibri" w:cs="Calibri"/>
          <w:noProof/>
          <w:color w:val="3F3F3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1ED2A" wp14:editId="3B53FE98">
                <wp:simplePos x="0" y="0"/>
                <wp:positionH relativeFrom="column">
                  <wp:posOffset>815009</wp:posOffset>
                </wp:positionH>
                <wp:positionV relativeFrom="paragraph">
                  <wp:posOffset>111125</wp:posOffset>
                </wp:positionV>
                <wp:extent cx="2782956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2956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7DC1AD" id="直接连接符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8.75pt" to="283.3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  <w:r w:rsidRPr="00130310">
        <w:rPr>
          <w:rFonts w:ascii="Calibri" w:hAnsi="Calibri" w:cs="Calibri"/>
          <w:color w:val="3F3F3F"/>
        </w:rPr>
        <w:t>DATE</w:t>
      </w:r>
      <w:r w:rsidRPr="00130310">
        <w:rPr>
          <w:rFonts w:ascii="Calibri" w:hAnsi="Calibri" w:cs="Calibri"/>
          <w:color w:val="3F3F3F"/>
          <w:spacing w:val="-8"/>
        </w:rPr>
        <w:t>:</w:t>
      </w:r>
      <w:r>
        <w:rPr>
          <w:rFonts w:ascii="Calibri" w:hAnsi="Calibri" w:cs="Calibri"/>
          <w:color w:val="3F3F3F"/>
          <w:spacing w:val="-8"/>
        </w:rPr>
        <w:t xml:space="preserve"> </w:t>
      </w:r>
      <w:r>
        <w:rPr>
          <w:b w:val="0"/>
          <w:bCs w:val="0"/>
          <w:noProof/>
          <w:sz w:val="2"/>
          <w:szCs w:val="2"/>
        </w:rPr>
        <w:t xml:space="preserve">    </w:t>
      </w:r>
    </w:p>
    <w:p w14:paraId="3AE07F21" w14:textId="01EB6E99" w:rsidR="00130310" w:rsidRDefault="00000000">
      <w:pPr>
        <w:pStyle w:val="a3"/>
        <w:kinsoku w:val="0"/>
        <w:overflowPunct w:val="0"/>
        <w:spacing w:before="122" w:line="172" w:lineRule="auto"/>
        <w:ind w:left="160" w:right="4428"/>
        <w:rPr>
          <w:color w:val="3F3F3F"/>
        </w:rPr>
      </w:pPr>
      <w:r>
        <w:rPr>
          <w:rFonts w:ascii="Times New Roman" w:eastAsiaTheme="minorEastAsia" w:cs="Times New Roman"/>
          <w:b w:val="0"/>
          <w:bCs w:val="0"/>
          <w:sz w:val="24"/>
          <w:szCs w:val="24"/>
        </w:rPr>
        <w:br w:type="column"/>
      </w:r>
      <w:proofErr w:type="gramStart"/>
      <w:r>
        <w:rPr>
          <w:rFonts w:hint="eastAsia"/>
          <w:color w:val="3F3F3F"/>
        </w:rPr>
        <w:t>供应商方确认</w:t>
      </w:r>
      <w:proofErr w:type="gramEnd"/>
      <w:r>
        <w:rPr>
          <w:rFonts w:hint="eastAsia"/>
          <w:color w:val="3F3F3F"/>
        </w:rPr>
        <w:t>签字</w:t>
      </w:r>
      <w:r>
        <w:rPr>
          <w:color w:val="3F3F3F"/>
        </w:rPr>
        <w:t xml:space="preserve"> : </w:t>
      </w:r>
    </w:p>
    <w:p w14:paraId="23708E6F" w14:textId="6A4AD286" w:rsidR="002C54BE" w:rsidRPr="00130310" w:rsidRDefault="00000000">
      <w:pPr>
        <w:pStyle w:val="a3"/>
        <w:kinsoku w:val="0"/>
        <w:overflowPunct w:val="0"/>
        <w:spacing w:before="122" w:line="172" w:lineRule="auto"/>
        <w:ind w:left="160" w:right="4428"/>
        <w:rPr>
          <w:rFonts w:ascii="Calibri" w:hAnsi="Calibri" w:cs="Calibri"/>
          <w:color w:val="3F3F3F"/>
          <w:spacing w:val="-8"/>
        </w:rPr>
      </w:pPr>
      <w:r w:rsidRPr="00130310">
        <w:rPr>
          <w:rFonts w:ascii="Calibri" w:hAnsi="Calibri" w:cs="Calibri"/>
          <w:color w:val="3F3F3F"/>
        </w:rPr>
        <w:t>SIGNATURE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OF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VENDOR</w:t>
      </w:r>
      <w:r w:rsidRPr="00130310">
        <w:rPr>
          <w:rFonts w:ascii="Calibri" w:hAnsi="Calibri" w:cs="Calibri"/>
          <w:color w:val="3F3F3F"/>
          <w:spacing w:val="-8"/>
        </w:rPr>
        <w:t>:</w:t>
      </w:r>
    </w:p>
    <w:p w14:paraId="30150307" w14:textId="7794F87D" w:rsidR="002C54BE" w:rsidRDefault="00BF1307">
      <w:pPr>
        <w:pStyle w:val="a3"/>
        <w:kinsoku w:val="0"/>
        <w:overflowPunct w:val="0"/>
        <w:spacing w:line="20" w:lineRule="exact"/>
        <w:ind w:left="2760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6310EA6" wp14:editId="590A34B5">
                <wp:extent cx="2032000" cy="12700"/>
                <wp:effectExtent l="6350" t="3175" r="9525" b="3175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12700"/>
                          <a:chOff x="0" y="0"/>
                          <a:chExt cx="3200" cy="20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3200" cy="1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1"/>
                              <a:gd name="T2" fmla="*/ 3200 w 320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1">
                                <a:moveTo>
                                  <a:pt x="0" y="0"/>
                                </a:moveTo>
                                <a:lnTo>
                                  <a:pt x="3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7498E" id="Group 11" o:spid="_x0000_s1026" style="width:160pt;height:1pt;mso-position-horizontal-relative:char;mso-position-vertical-relative:line" coordsize="3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">
                <v:shape id="Freeform 12" o:spid="_x0000_s1027" style="position:absolute;top:5;width:3200;height:1;visibility:visible;mso-wrap-style:square;v-text-anchor:top" coordsize="32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" path="m,l3200,e" filled="f" strokeweight=".5pt">
                  <v:stroke dashstyle="3 1"/>
                  <v:path arrowok="t" o:connecttype="custom" o:connectlocs="0,0;3200,0" o:connectangles="0,0"/>
                </v:shape>
                <w10:anchorlock/>
              </v:group>
            </w:pict>
          </mc:Fallback>
        </mc:AlternateContent>
      </w:r>
    </w:p>
    <w:p w14:paraId="3122010E" w14:textId="3B591F4A" w:rsidR="002C54BE" w:rsidRDefault="00130310">
      <w:pPr>
        <w:pStyle w:val="a3"/>
        <w:kinsoku w:val="0"/>
        <w:overflowPunct w:val="0"/>
        <w:spacing w:before="49" w:line="172" w:lineRule="auto"/>
        <w:ind w:left="160" w:right="6651"/>
        <w:rPr>
          <w:color w:val="3F3F3F"/>
          <w:spacing w:val="-8"/>
        </w:rPr>
      </w:pPr>
      <w:r>
        <w:rPr>
          <w:rFonts w:ascii="Calibri" w:hAnsi="Calibri" w:cs="Calibri"/>
          <w:noProof/>
          <w:color w:val="3F3F3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D229C" wp14:editId="6BBD4E9F">
                <wp:simplePos x="0" y="0"/>
                <wp:positionH relativeFrom="column">
                  <wp:posOffset>764871</wp:posOffset>
                </wp:positionH>
                <wp:positionV relativeFrom="paragraph">
                  <wp:posOffset>272415</wp:posOffset>
                </wp:positionV>
                <wp:extent cx="30607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7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04528" id="直接连接符 2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1.45pt" to="301.2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" strokecolor="black [3200]">
                <v:stroke dashstyle="dash"/>
              </v:line>
            </w:pict>
          </mc:Fallback>
        </mc:AlternateContent>
      </w:r>
      <w:r>
        <w:rPr>
          <w:rFonts w:hint="eastAsia"/>
          <w:color w:val="3F3F3F"/>
        </w:rPr>
        <w:t>日期</w:t>
      </w:r>
      <w:r>
        <w:rPr>
          <w:color w:val="3F3F3F"/>
        </w:rPr>
        <w:t xml:space="preserve"> : </w:t>
      </w:r>
      <w:r w:rsidRPr="00130310">
        <w:rPr>
          <w:rFonts w:ascii="Calibri" w:hAnsi="Calibri" w:cs="Calibri"/>
          <w:color w:val="3F3F3F"/>
        </w:rPr>
        <w:t>DATE</w:t>
      </w:r>
      <w:r w:rsidRPr="00130310">
        <w:rPr>
          <w:rFonts w:ascii="Calibri" w:hAnsi="Calibri" w:cs="Calibri"/>
          <w:color w:val="3F3F3F"/>
          <w:spacing w:val="-8"/>
        </w:rPr>
        <w:t>:</w:t>
      </w:r>
    </w:p>
    <w:p w14:paraId="008F43F1" w14:textId="77777777" w:rsidR="002C54BE" w:rsidRDefault="002C54BE">
      <w:pPr>
        <w:pStyle w:val="a3"/>
        <w:kinsoku w:val="0"/>
        <w:overflowPunct w:val="0"/>
        <w:spacing w:before="49" w:line="172" w:lineRule="auto"/>
        <w:ind w:left="160" w:right="6651"/>
        <w:rPr>
          <w:color w:val="3F3F3F"/>
          <w:spacing w:val="-8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num="2" w:space="720" w:equalWidth="0">
            <w:col w:w="2585" w:space="6175"/>
            <w:col w:w="7480"/>
          </w:cols>
          <w:noEndnote/>
        </w:sectPr>
      </w:pPr>
    </w:p>
    <w:p w14:paraId="132E1D77" w14:textId="1579FC13" w:rsidR="002C54BE" w:rsidRDefault="00BF1307">
      <w:pPr>
        <w:pStyle w:val="a3"/>
        <w:tabs>
          <w:tab w:val="left" w:pos="9720"/>
        </w:tabs>
        <w:kinsoku w:val="0"/>
        <w:overflowPunct w:val="0"/>
        <w:spacing w:line="20" w:lineRule="exact"/>
        <w:ind w:left="920"/>
        <w:rPr>
          <w:b w:val="0"/>
          <w:bCs w:val="0"/>
          <w:sz w:val="2"/>
          <w:szCs w:val="2"/>
        </w:rPr>
      </w:pPr>
      <w:r>
        <w:rPr>
          <w:b w:val="0"/>
          <w:bCs w:val="0"/>
          <w:sz w:val="2"/>
          <w:szCs w:val="2"/>
        </w:rPr>
        <w:tab/>
      </w:r>
    </w:p>
    <w:p w14:paraId="6B2D1873" w14:textId="77777777" w:rsidR="002C54BE" w:rsidRDefault="002C54BE">
      <w:pPr>
        <w:pStyle w:val="a3"/>
        <w:tabs>
          <w:tab w:val="left" w:pos="9720"/>
        </w:tabs>
        <w:kinsoku w:val="0"/>
        <w:overflowPunct w:val="0"/>
        <w:spacing w:line="20" w:lineRule="exact"/>
        <w:ind w:left="920"/>
        <w:rPr>
          <w:b w:val="0"/>
          <w:bCs w:val="0"/>
          <w:sz w:val="2"/>
          <w:szCs w:val="2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space="720" w:equalWidth="0">
            <w:col w:w="16240"/>
          </w:cols>
          <w:noEndnote/>
        </w:sectPr>
      </w:pPr>
    </w:p>
    <w:p w14:paraId="3C0FDE4A" w14:textId="77777777" w:rsidR="002C54BE" w:rsidRDefault="002C54BE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47CF8B55" w14:textId="07D3FC30" w:rsidR="002C54BE" w:rsidRDefault="00000000">
      <w:pPr>
        <w:pStyle w:val="a3"/>
        <w:kinsoku w:val="0"/>
        <w:overflowPunct w:val="0"/>
        <w:spacing w:before="48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超期预警</w:t>
      </w:r>
      <w:r>
        <w:rPr>
          <w:color w:val="3F3F3F"/>
          <w:u w:val="single"/>
        </w:rPr>
        <w:t>/</w:t>
      </w:r>
      <w:r w:rsidRPr="0070725C">
        <w:rPr>
          <w:rFonts w:ascii="Calibri" w:hAnsi="Calibri" w:cs="Calibri"/>
          <w:color w:val="3F3F3F"/>
          <w:u w:val="single"/>
        </w:rPr>
        <w:t>Overdue</w:t>
      </w:r>
      <w:r w:rsidRPr="0070725C">
        <w:rPr>
          <w:rFonts w:ascii="Calibri" w:hAnsi="Calibri" w:cs="Calibri"/>
          <w:color w:val="3F3F3F"/>
          <w:spacing w:val="-1"/>
          <w:u w:val="single"/>
        </w:rPr>
        <w:t xml:space="preserve"> </w:t>
      </w:r>
      <w:r w:rsidR="006D2A0A">
        <w:rPr>
          <w:rFonts w:ascii="Calibri" w:hAnsi="Calibri" w:cs="Calibri" w:hint="eastAsia"/>
          <w:color w:val="3F3F3F"/>
          <w:spacing w:val="-1"/>
          <w:u w:val="single"/>
        </w:rPr>
        <w:t>Alert</w:t>
      </w:r>
    </w:p>
    <w:p w14:paraId="00211C8A" w14:textId="58A24474" w:rsidR="002C54BE" w:rsidRDefault="00000000">
      <w:pPr>
        <w:pStyle w:val="a3"/>
        <w:kinsoku w:val="0"/>
        <w:overflowPunct w:val="0"/>
        <w:spacing w:before="36"/>
        <w:ind w:left="120"/>
        <w:rPr>
          <w:b w:val="0"/>
          <w:bCs w:val="0"/>
          <w:color w:val="3F3F3F"/>
          <w:spacing w:val="-1"/>
          <w:sz w:val="18"/>
          <w:szCs w:val="18"/>
        </w:rPr>
      </w:pPr>
      <w:r>
        <w:rPr>
          <w:rFonts w:hint="eastAsia"/>
          <w:b w:val="0"/>
          <w:bCs w:val="0"/>
          <w:color w:val="3F3F3F"/>
          <w:sz w:val="18"/>
          <w:szCs w:val="18"/>
        </w:rPr>
        <w:t>本节</w:t>
      </w:r>
      <w:r w:rsidR="003368CE">
        <w:rPr>
          <w:rFonts w:hint="eastAsia"/>
          <w:b w:val="0"/>
          <w:bCs w:val="0"/>
          <w:color w:val="3F3F3F"/>
          <w:sz w:val="18"/>
          <w:szCs w:val="18"/>
        </w:rPr>
        <w:t>内容，显示“未归还，且未超期”的数据</w:t>
      </w:r>
      <w:r w:rsidR="003368CE">
        <w:rPr>
          <w:rFonts w:hint="eastAsia"/>
          <w:b w:val="0"/>
          <w:bCs w:val="0"/>
          <w:color w:val="3F3F3F"/>
          <w:spacing w:val="-1"/>
          <w:sz w:val="18"/>
          <w:szCs w:val="18"/>
        </w:rPr>
        <w:t>。</w:t>
      </w:r>
    </w:p>
    <w:p w14:paraId="115099C0" w14:textId="77777777" w:rsidR="002C54BE" w:rsidRDefault="002C54BE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1497"/>
        <w:gridCol w:w="12003"/>
        <w:gridCol w:w="2000"/>
      </w:tblGrid>
      <w:tr w:rsidR="002C54BE" w14:paraId="56195D33" w14:textId="77777777" w:rsidTr="002F6892">
        <w:trPr>
          <w:trHeight w:val="3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C271665" w14:textId="77777777" w:rsidR="002C54BE" w:rsidRDefault="00000000">
            <w:pPr>
              <w:pStyle w:val="TableParagraph"/>
              <w:kinsoku w:val="0"/>
              <w:overflowPunct w:val="0"/>
              <w:spacing w:before="0" w:line="195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6292F903" w14:textId="77777777" w:rsidR="002C54BE" w:rsidRDefault="00000000">
            <w:pPr>
              <w:pStyle w:val="TableParagraph"/>
              <w:kinsoku w:val="0"/>
              <w:overflowPunct w:val="0"/>
              <w:spacing w:before="0" w:line="175" w:lineRule="exact"/>
              <w:ind w:left="10"/>
              <w:rPr>
                <w:b/>
                <w:bCs/>
                <w:color w:val="3F3F3F"/>
                <w:sz w:val="14"/>
                <w:szCs w:val="14"/>
              </w:rPr>
            </w:pPr>
            <w:r>
              <w:rPr>
                <w:b/>
                <w:bCs/>
                <w:color w:val="3F3F3F"/>
                <w:sz w:val="14"/>
                <w:szCs w:val="14"/>
              </w:rPr>
              <w:t>#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5D3258F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SoldTo</w:t>
            </w:r>
          </w:p>
          <w:p w14:paraId="5054AB9A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SOLDTO ID</w:t>
            </w:r>
          </w:p>
          <w:p w14:paraId="18988157" w14:textId="5B4805D1" w:rsidR="002C54BE" w:rsidRPr="002F6892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12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2904B7E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>ShipTo</w:t>
            </w:r>
          </w:p>
          <w:p w14:paraId="2DA6A2A0" w14:textId="64ACEDDF" w:rsidR="00744CC2" w:rsidRPr="00744CC2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>SHIPTO ID (CUSTOMER)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CB99A8E" w14:textId="77777777" w:rsidR="002C54BE" w:rsidRDefault="00000000">
            <w:pPr>
              <w:pStyle w:val="TableParagraph"/>
              <w:kinsoku w:val="0"/>
              <w:overflowPunct w:val="0"/>
              <w:spacing w:before="0" w:line="195" w:lineRule="exact"/>
              <w:ind w:left="431" w:right="421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预警箱数</w:t>
            </w:r>
          </w:p>
          <w:p w14:paraId="276B2FE6" w14:textId="694190B1" w:rsidR="002C54BE" w:rsidRPr="00EA700B" w:rsidRDefault="00EA700B">
            <w:pPr>
              <w:pStyle w:val="TableParagraph"/>
              <w:kinsoku w:val="0"/>
              <w:overflowPunct w:val="0"/>
              <w:spacing w:before="0" w:line="175" w:lineRule="exact"/>
              <w:ind w:left="431" w:right="421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Alert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7"/>
                <w:sz w:val="14"/>
                <w:szCs w:val="14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QTY.</w:t>
            </w:r>
          </w:p>
        </w:tc>
      </w:tr>
      <w:tr w:rsidR="002C54BE" w14:paraId="73E4FB7D" w14:textId="77777777" w:rsidTr="002F6892">
        <w:trPr>
          <w:trHeight w:val="2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61954C8" w14:textId="77777777" w:rsidR="002C54BE" w:rsidRDefault="00000000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D63BAC" w14:textId="3CFAF885" w:rsidR="002C54BE" w:rsidRDefault="00744CC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744CC2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12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BC061C" w14:textId="27F31BA9" w:rsidR="002C54BE" w:rsidRDefault="00744CC2" w:rsidP="00744CC2">
            <w:pPr>
              <w:pStyle w:val="TableParagraph"/>
              <w:kinsoku w:val="0"/>
              <w:overflowPunct w:val="0"/>
              <w:spacing w:before="16" w:line="254" w:lineRule="exact"/>
              <w:ind w:right="2108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D4324BB" w14:textId="77777777" w:rsidR="002C54BE" w:rsidRDefault="00000000">
            <w:pPr>
              <w:pStyle w:val="TableParagraph"/>
              <w:kinsoku w:val="0"/>
              <w:overflowPunct w:val="0"/>
              <w:spacing w:before="16" w:line="254" w:lineRule="exact"/>
              <w:ind w:left="431" w:right="421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20</w:t>
            </w:r>
          </w:p>
        </w:tc>
      </w:tr>
      <w:tr w:rsidR="002C54BE" w14:paraId="0001D33A" w14:textId="77777777">
        <w:trPr>
          <w:trHeight w:val="390"/>
        </w:trPr>
        <w:tc>
          <w:tcPr>
            <w:tcW w:w="14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290D748" w14:textId="77777777" w:rsidR="002C54BE" w:rsidRDefault="00000000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EA700B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99FBC25" w14:textId="77777777" w:rsidR="002C54BE" w:rsidRDefault="00000000">
            <w:pPr>
              <w:pStyle w:val="TableParagraph"/>
              <w:kinsoku w:val="0"/>
              <w:overflowPunct w:val="0"/>
              <w:spacing w:before="47"/>
              <w:ind w:left="430" w:right="421"/>
              <w:rPr>
                <w:b/>
                <w:bCs/>
                <w:color w:val="3F3F3F"/>
                <w:spacing w:val="-5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5"/>
                <w:sz w:val="16"/>
                <w:szCs w:val="16"/>
              </w:rPr>
              <w:t>20</w:t>
            </w:r>
          </w:p>
        </w:tc>
      </w:tr>
    </w:tbl>
    <w:p w14:paraId="61110E3E" w14:textId="77777777" w:rsidR="002C54BE" w:rsidRDefault="002C54BE">
      <w:pPr>
        <w:pStyle w:val="a3"/>
        <w:kinsoku w:val="0"/>
        <w:overflowPunct w:val="0"/>
        <w:spacing w:before="3"/>
        <w:rPr>
          <w:b w:val="0"/>
          <w:bCs w:val="0"/>
          <w:sz w:val="13"/>
          <w:szCs w:val="13"/>
        </w:rPr>
      </w:pPr>
    </w:p>
    <w:p w14:paraId="665C46E0" w14:textId="22B9EBCC" w:rsidR="002C54BE" w:rsidRDefault="00000000">
      <w:pPr>
        <w:pStyle w:val="a3"/>
        <w:kinsoku w:val="0"/>
        <w:overflowPunct w:val="0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超期预警明细</w:t>
      </w:r>
      <w:r>
        <w:rPr>
          <w:color w:val="3F3F3F"/>
          <w:u w:val="single"/>
        </w:rPr>
        <w:t>/</w:t>
      </w:r>
      <w:r w:rsidRPr="0070725C">
        <w:rPr>
          <w:rFonts w:ascii="Calibri" w:hAnsi="Calibri" w:cs="Calibri"/>
          <w:color w:val="3F3F3F"/>
          <w:u w:val="single"/>
        </w:rPr>
        <w:t>Overdue</w:t>
      </w:r>
      <w:r w:rsidRPr="0070725C">
        <w:rPr>
          <w:rFonts w:ascii="Calibri" w:hAnsi="Calibri" w:cs="Calibri"/>
          <w:color w:val="3F3F3F"/>
          <w:spacing w:val="-6"/>
          <w:u w:val="single"/>
        </w:rPr>
        <w:t xml:space="preserve"> </w:t>
      </w:r>
      <w:r w:rsidR="006D2A0A">
        <w:rPr>
          <w:rFonts w:ascii="Calibri" w:hAnsi="Calibri" w:cs="Calibri" w:hint="eastAsia"/>
          <w:color w:val="3F3F3F"/>
          <w:u w:val="single"/>
        </w:rPr>
        <w:t>Alert</w:t>
      </w:r>
      <w:r w:rsidRPr="0070725C">
        <w:rPr>
          <w:rFonts w:ascii="Calibri" w:hAnsi="Calibri" w:cs="Calibri"/>
          <w:color w:val="3F3F3F"/>
          <w:spacing w:val="-4"/>
          <w:u w:val="single"/>
        </w:rPr>
        <w:t xml:space="preserve"> </w:t>
      </w:r>
      <w:r w:rsidRPr="0070725C">
        <w:rPr>
          <w:rFonts w:ascii="Calibri" w:hAnsi="Calibri" w:cs="Calibri"/>
          <w:color w:val="3F3F3F"/>
          <w:spacing w:val="-2"/>
          <w:u w:val="single"/>
        </w:rPr>
        <w:t>Details</w:t>
      </w:r>
    </w:p>
    <w:p w14:paraId="7D17EBB8" w14:textId="77777777" w:rsidR="002C54BE" w:rsidRDefault="002C54BE">
      <w:pPr>
        <w:pStyle w:val="a3"/>
        <w:kinsoku w:val="0"/>
        <w:overflowPunct w:val="0"/>
        <w:spacing w:before="5"/>
        <w:rPr>
          <w:sz w:val="4"/>
          <w:szCs w:val="4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9"/>
        <w:gridCol w:w="1418"/>
        <w:gridCol w:w="1275"/>
        <w:gridCol w:w="1276"/>
        <w:gridCol w:w="1276"/>
        <w:gridCol w:w="3544"/>
        <w:gridCol w:w="1417"/>
        <w:gridCol w:w="1276"/>
        <w:gridCol w:w="1276"/>
        <w:gridCol w:w="1275"/>
        <w:gridCol w:w="1418"/>
      </w:tblGrid>
      <w:tr w:rsidR="00515D5E" w14:paraId="13BEFECB" w14:textId="77777777" w:rsidTr="00171CC0">
        <w:trPr>
          <w:trHeight w:val="3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9BAE4B6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31E4DF21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left="10"/>
              <w:rPr>
                <w:b/>
                <w:bCs/>
                <w:color w:val="3F3F3F"/>
                <w:sz w:val="14"/>
                <w:szCs w:val="14"/>
              </w:rPr>
            </w:pPr>
            <w:r>
              <w:rPr>
                <w:b/>
                <w:bCs/>
                <w:color w:val="3F3F3F"/>
                <w:sz w:val="14"/>
                <w:szCs w:val="14"/>
              </w:rPr>
              <w:t>#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450B3A1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1707FBA3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5073372" w14:textId="77777777" w:rsidR="00515D5E" w:rsidRP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515D5E"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客户运单号</w:t>
            </w:r>
          </w:p>
          <w:p w14:paraId="73E5F1B4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D/O NO.</w:t>
            </w:r>
          </w:p>
          <w:p w14:paraId="38DD2C23" w14:textId="7681A709" w:rsidR="00171CC0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E0CC4A9" w14:textId="77777777" w:rsidR="00515D5E" w:rsidRP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515D5E"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客户运单日期</w:t>
            </w:r>
          </w:p>
          <w:p w14:paraId="6A696CBE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D/O DATE</w:t>
            </w:r>
          </w:p>
          <w:p w14:paraId="02EE9ADA" w14:textId="560D7C4D" w:rsidR="00171CC0" w:rsidRP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D071747" w14:textId="5242D4BB" w:rsidR="00171CC0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SoldTo</w:t>
            </w:r>
          </w:p>
          <w:p w14:paraId="21FD6168" w14:textId="77777777" w:rsidR="00515D5E" w:rsidRPr="00EA700B" w:rsidRDefault="00515D5E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A95FAE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OLDTO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ID</w:t>
            </w:r>
          </w:p>
          <w:p w14:paraId="6326403B" w14:textId="3C4894C8" w:rsidR="00171CC0" w:rsidRPr="002F6892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7AABF62" w14:textId="21806904" w:rsidR="00171CC0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</w:t>
            </w:r>
          </w:p>
          <w:p w14:paraId="032A5DB7" w14:textId="3B9A1881" w:rsidR="00171CC0" w:rsidRPr="00EA700B" w:rsidRDefault="00515D5E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ID</w:t>
            </w:r>
            <w:r w:rsidR="00A53DE2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B59DF25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预警统计期间至</w:t>
            </w:r>
          </w:p>
          <w:p w14:paraId="11D2419F" w14:textId="40E56EB8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ALERT CUTOFF 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A2C3D8E" w14:textId="1C0E1C63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84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超期计费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阈值</w:t>
            </w:r>
          </w:p>
          <w:p w14:paraId="1E424226" w14:textId="64DCC6B5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ind w:right="85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OVERDUE</w:t>
            </w:r>
            <w:r w:rsidR="00515D5E" w:rsidRPr="00EA700B">
              <w:rPr>
                <w:rFonts w:ascii="Calibri" w:hAnsi="Calibri" w:cs="Calibri"/>
                <w:b/>
                <w:bCs/>
                <w:color w:val="3F3F3F"/>
                <w:spacing w:val="-7"/>
                <w:sz w:val="14"/>
                <w:szCs w:val="14"/>
              </w:rPr>
              <w:t xml:space="preserve"> </w:t>
            </w:r>
            <w:r w:rsidR="00515D5E"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THR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ESH.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EF06798" w14:textId="51771836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84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已使用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天数</w:t>
            </w:r>
          </w:p>
          <w:p w14:paraId="17C3307A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right="84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USED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DAYS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6276E58" w14:textId="65398388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预警提前天</w:t>
            </w:r>
            <w:r w:rsidR="00171CC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数</w:t>
            </w:r>
          </w:p>
          <w:p w14:paraId="21C0FE63" w14:textId="400F9BA5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ALERT ADV. DAYS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3EBDC55" w14:textId="2F5262E6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超期剩余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天数</w:t>
            </w:r>
          </w:p>
          <w:p w14:paraId="0A705D7B" w14:textId="06AA4A31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DAY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UNTIL OVERDUE</w:t>
            </w:r>
          </w:p>
        </w:tc>
      </w:tr>
      <w:tr w:rsidR="002F6892" w14:paraId="752DC48E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14173A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FFD46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ET030103000925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F84F086" w14:textId="2CB1270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FA7883" w14:textId="32B9286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2023-12-</w:t>
            </w:r>
            <w:r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0C34D9" w14:textId="6446D13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543F86" w14:textId="2369D27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15D797" w14:textId="255A977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2024-01-</w:t>
            </w:r>
            <w:r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8FC8283" w14:textId="5AE7F36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27C072" w14:textId="6D4FB26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0E9BA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575042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03B2F236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7DA71B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4A3B7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ET030103005107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D771E2" w14:textId="26A1FCA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108FCB" w14:textId="0450F7CE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838D368" w14:textId="68F22E5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712EA43" w14:textId="0B9FFBE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B1EFFF" w14:textId="7947D37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50D371" w14:textId="7499F63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BCC6CAA" w14:textId="543E5D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71B51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13BF1A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364B465E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302A0D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E20E5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ET030103006750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4BC63D" w14:textId="719AC38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11C22B" w14:textId="313F4645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B010553" w14:textId="4BD5844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362209" w14:textId="21B3F58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C487DD" w14:textId="45D88AC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29D05E5" w14:textId="7F8A7E3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CF80F84" w14:textId="53EC5C1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77EF0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B19C29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5BBC7669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0D7556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F2F37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ET030103006989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729019" w14:textId="5761C14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E9D77C" w14:textId="637793E4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0EBDAF" w14:textId="42D9DBC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8FE206" w14:textId="57469BA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DEFF55" w14:textId="5AC107F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F64328" w14:textId="2B8F616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7B4939" w14:textId="6CC3C05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B4D49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14B95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6A2A7614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817728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92BEA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ET030103007586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6A9CDD0" w14:textId="1159CA9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9ADDA7" w14:textId="7D716EF6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496BAB" w14:textId="77A273A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B4676C" w14:textId="08E10BB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F06E14" w14:textId="3735ED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BBD8EB" w14:textId="6D2DA74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7D9F89" w14:textId="29B186D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65E47C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9F369B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4E69E517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A00C1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15861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ET030103008019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C6FC8B" w14:textId="35C8F4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19CF71" w14:textId="03BACB1B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D363EC" w14:textId="3053DED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AD1F4A" w14:textId="15F4751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962975" w14:textId="5FF669D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C14398" w14:textId="537B66E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4B131C" w14:textId="160FB25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28DA6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750B62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09927B1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F869027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4F81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ET030103011785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BF6978" w14:textId="25C74E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798EFF" w14:textId="300E887A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3E0107" w14:textId="0FBA5D4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BA3AB1" w14:textId="40DCF3C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6A6746" w14:textId="5EC4B73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08D381" w14:textId="49627CB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A6C512" w14:textId="7DACF15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E308C6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2D4677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293CE7D1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3896EB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69F76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ET030103014221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458489" w14:textId="5DFBB4F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EED195" w14:textId="3896769B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FA4C3E" w14:textId="353F7BE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C4BC383" w14:textId="2E0C96B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983C06" w14:textId="27794C3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439E4D" w14:textId="3DAF9EB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1CCDEF" w14:textId="1133918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151B1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DBE512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454224CF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09606C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68FEA6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ET030103020252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21060E" w14:textId="2C27D09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5D687B" w14:textId="7F50DA51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F2123D" w14:textId="6D95327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B28F1E" w14:textId="361EB69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294D89" w14:textId="4B88424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90603A" w14:textId="6788A6E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C87AA6" w14:textId="1463A62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15E32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DB85FD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2F007B60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58AE14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F156F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ET030203017192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A1B9A3" w14:textId="735C380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E84664" w14:textId="5BD4569A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5B8ABE" w14:textId="5C29C45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E65D69" w14:textId="24DA327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D9A5C70" w14:textId="3F659F0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D8FF9D" w14:textId="2D07AEC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D31C74" w14:textId="274E1B8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F74FB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3B983C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13DEEE70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089D9E2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3787BF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ET030103000092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374894" w14:textId="0A11565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70D24D0" w14:textId="7C0B317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2024-01-</w:t>
            </w:r>
            <w:r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E83DEB" w14:textId="1C42754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9C2648" w14:textId="7A8F846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755DB1" w14:textId="74BF927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98185B" w14:textId="34F1D5C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EB38B9" w14:textId="177670A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EBC6A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82FFBE2" w14:textId="7A3B238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5B8B8AA6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A6DF04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A82A2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ET030103000605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665A95" w14:textId="7035B0A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57E112" w14:textId="547605DD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DADF15B" w14:textId="2760FCF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10E0C3" w14:textId="6DB023A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8B753A" w14:textId="12501DF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81D0A7D" w14:textId="3773359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D281DC5" w14:textId="306519A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0B0FE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E6D8B73" w14:textId="026018F9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333A15B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352F446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71DF7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ET030103001362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96E7B7" w14:textId="256A8F4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D95A5BF" w14:textId="3DF1C2A8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4451B0" w14:textId="7463D9F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FEB098" w14:textId="0E1775A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C98107" w14:textId="254561D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06799CD" w14:textId="40E9995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84000C" w14:textId="643428A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02BD8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2CBC21" w14:textId="33FA1885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16B7C21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660754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81316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ET030103003959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508D10" w14:textId="19FA7D8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38E2C2C" w14:textId="7EC58CDB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408071" w14:textId="4D477E9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8C62F8" w14:textId="55C05CA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BD777F" w14:textId="2CD82E3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9E0DD8" w14:textId="3B98BD9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85CE9D" w14:textId="1DE8D18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54513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BDD39A" w14:textId="2F728830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78BF9B8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385FF3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9DAD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ET030103005211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1EF8AF" w14:textId="6FDF00C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B22541" w14:textId="7BB9A7FD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374749" w14:textId="4BDA381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6A313" w14:textId="1BC4E4E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9AC46D" w14:textId="0CE1906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6E701A" w14:textId="37328BF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CF670B" w14:textId="38E2FB6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B0E36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4115238" w14:textId="2E7968F4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64FCD62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FF7FDB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CCD7F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ET030103008458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858542" w14:textId="7529C0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C68D00" w14:textId="1C6E8D9F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55F1BF" w14:textId="78AC4C5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27EBC7" w14:textId="74F376E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8CFE66" w14:textId="31B03CF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083F03" w14:textId="38B66B4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661327" w14:textId="36A2F8E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F9C0C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0660EBA" w14:textId="08932E3D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064E673D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E87244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88C057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ET030103019491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47BB20" w14:textId="5374E47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FD8B72" w14:textId="583BD837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E27539" w14:textId="1F6B261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2B7C0D4" w14:textId="7DFC27F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6D7CE7" w14:textId="51EDD6A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5D7560" w14:textId="704DA26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6C93FB" w14:textId="65786E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75CF3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B9A3776" w14:textId="67BA00E9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286A071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8DB399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3C688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ET030103021329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832915" w14:textId="1C8AD48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193CB2" w14:textId="0AE28C74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FCBF840" w14:textId="04D6F5D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FF7F32" w14:textId="26D571B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BF9A1A" w14:textId="1F1C45D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87915D" w14:textId="13DE27A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E08649" w14:textId="65AF508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8C6EC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88243A6" w14:textId="59EFB8E6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15A4F278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69F5B72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83E69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ET030103022342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317E28" w14:textId="1F4BC5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37762C" w14:textId="3032E2C8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C17577" w14:textId="02EC47C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C3FACB" w14:textId="5EF165E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79302A" w14:textId="4A17FDC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B3993C0" w14:textId="2C823AA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E5F416" w14:textId="3ED0366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D1A07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F060971" w14:textId="6538ED22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</w:tbl>
    <w:p w14:paraId="582C143D" w14:textId="16C58DEA" w:rsidR="0043385A" w:rsidRDefault="0043385A" w:rsidP="008605DE"/>
    <w:p w14:paraId="36641CD7" w14:textId="138203FC" w:rsidR="0043385A" w:rsidRDefault="0043385A" w:rsidP="0043385A">
      <w:pPr>
        <w:pStyle w:val="a3"/>
        <w:kinsoku w:val="0"/>
        <w:overflowPunct w:val="0"/>
        <w:spacing w:line="206" w:lineRule="auto"/>
        <w:ind w:left="119"/>
        <w:rPr>
          <w:color w:val="3F3F3F"/>
          <w:u w:val="single"/>
        </w:rPr>
      </w:pPr>
      <w:r w:rsidRPr="0043385A">
        <w:rPr>
          <w:rFonts w:hint="eastAsia"/>
          <w:color w:val="3F3F3F"/>
          <w:u w:val="single"/>
        </w:rPr>
        <w:lastRenderedPageBreak/>
        <w:t>各主要字段释义</w:t>
      </w:r>
    </w:p>
    <w:p w14:paraId="30C52BD8" w14:textId="77777777" w:rsidR="0043385A" w:rsidRPr="0043385A" w:rsidRDefault="0043385A" w:rsidP="0043385A">
      <w:pPr>
        <w:pStyle w:val="a3"/>
        <w:kinsoku w:val="0"/>
        <w:overflowPunct w:val="0"/>
        <w:spacing w:line="206" w:lineRule="auto"/>
        <w:ind w:left="119"/>
        <w:rPr>
          <w:rFonts w:hint="eastAsia"/>
          <w:color w:val="3F3F3F"/>
          <w:spacing w:val="-2"/>
          <w:sz w:val="18"/>
          <w:szCs w:val="18"/>
        </w:rPr>
      </w:pPr>
    </w:p>
    <w:p w14:paraId="39B32765" w14:textId="0D302F18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箱号</w:t>
      </w:r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：FIBC 箱上的 RFID 标签编码</w:t>
      </w:r>
    </w:p>
    <w:p w14:paraId="28FB1C85" w14:textId="33DE88A3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客户运单号</w:t>
      </w:r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：贵司</w:t>
      </w:r>
      <w:proofErr w:type="gramStart"/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外仓给</w:t>
      </w:r>
      <w:proofErr w:type="gramEnd"/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客户发货时的内部运单号</w:t>
      </w:r>
    </w:p>
    <w:p w14:paraId="4481D117" w14:textId="631EB980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客户发货日期</w:t>
      </w:r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：贵司</w:t>
      </w:r>
      <w:proofErr w:type="gramStart"/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外仓给</w:t>
      </w:r>
      <w:proofErr w:type="gramEnd"/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客户发货时的日期</w:t>
      </w:r>
    </w:p>
    <w:p w14:paraId="433F30BA" w14:textId="4A5E5534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 SoldTo</w:t>
      </w:r>
      <w:r w:rsidR="00AF1CEE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贵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司内部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的 SoldTo 编号</w:t>
      </w:r>
    </w:p>
    <w:p w14:paraId="6A3D3373" w14:textId="33F98822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客户 ShipTo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：贵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司内部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的客户编号</w:t>
      </w:r>
    </w:p>
    <w:p w14:paraId="48EBA17D" w14:textId="7C8478C7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回收地点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：表示易通安达回收 FBIC 空箱的</w:t>
      </w:r>
      <w:r w:rsidR="00552E64">
        <w:rPr>
          <w:rFonts w:hint="eastAsia"/>
          <w:b w:val="0"/>
          <w:bCs w:val="0"/>
          <w:color w:val="3F3F3F"/>
          <w:spacing w:val="-2"/>
          <w:sz w:val="18"/>
          <w:szCs w:val="18"/>
        </w:rPr>
        <w:t>地点</w:t>
      </w:r>
    </w:p>
    <w:p w14:paraId="129F02AB" w14:textId="39F07E2A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交货日期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：易通安达将 FIBC 箱运达贵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司工厂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的日期，即贵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司工厂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的签收日期</w:t>
      </w:r>
    </w:p>
    <w:p w14:paraId="79360DD2" w14:textId="17F2F2B7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回收通知日期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：经销商或终端客户通知易通安达回收空箱的日期</w:t>
      </w:r>
    </w:p>
    <w:p w14:paraId="29BD17DE" w14:textId="554CA9A2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总占箱天数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：FIBC 箱被占用的天数。有2种计算方法：①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如外仓发货时有扫码记录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 xml:space="preserve">，则总占箱天数=统计截止日期 </w:t>
      </w:r>
      <w:r w:rsidR="006D3364">
        <w:rPr>
          <w:b w:val="0"/>
          <w:bCs w:val="0"/>
          <w:color w:val="3F3F3F"/>
          <w:spacing w:val="-2"/>
          <w:sz w:val="18"/>
          <w:szCs w:val="18"/>
        </w:rPr>
        <w:t>–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 xml:space="preserve"> 客户发货日期+1；②</w:t>
      </w:r>
      <w:proofErr w:type="gramStart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外仓发货</w:t>
      </w:r>
      <w:proofErr w:type="gramEnd"/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未扫码，总占箱天数=统计截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止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日期-交货日期+1</w:t>
      </w:r>
    </w:p>
    <w:p w14:paraId="0A67D85E" w14:textId="4AEC02C0" w:rsidR="006D3364" w:rsidRDefault="006D3364" w:rsidP="006D3364">
      <w:pPr>
        <w:pStyle w:val="a3"/>
        <w:kinsoku w:val="0"/>
        <w:overflowPunct w:val="0"/>
        <w:spacing w:line="206" w:lineRule="auto"/>
        <w:ind w:left="479"/>
        <w:rPr>
          <w:rFonts w:hint="eastAsia"/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 xml:space="preserve">                     *统计截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止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日期：如果 FIBC 箱已回收，统计截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止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日期=回收通知日期；否则统计截止日期=结算月份的最后一天</w:t>
      </w:r>
    </w:p>
    <w:p w14:paraId="56496CC0" w14:textId="33881C04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最近结算日期</w:t>
      </w:r>
      <w:r w:rsidR="006D3364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如果某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一笔发货的某个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箱子在上一个月的结算单中也被结算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过滞箱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费，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则这里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显示上一个月的结算期间终点</w:t>
      </w:r>
    </w:p>
    <w:p w14:paraId="59DDD811" w14:textId="24D3ED17" w:rsidR="0043385A" w:rsidRDefault="006D3364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</w:t>
      </w:r>
      <w:r w:rsidR="0043385A">
        <w:rPr>
          <w:rFonts w:hint="eastAsia"/>
          <w:b w:val="0"/>
          <w:bCs w:val="0"/>
          <w:color w:val="3F3F3F"/>
          <w:spacing w:val="-2"/>
          <w:sz w:val="18"/>
          <w:szCs w:val="18"/>
        </w:rPr>
        <w:t>计费阈值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：贵司与易通安达约定的租期/正常使用时间。这里分2种情况：①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如果外仓发货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时有扫码，该阈值为下游客户租期；②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外仓发货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未扫码，则为上游工厂</w:t>
      </w:r>
      <w:proofErr w:type="gramStart"/>
      <w:r w:rsidR="00552E64">
        <w:rPr>
          <w:rFonts w:hint="eastAsia"/>
          <w:b w:val="0"/>
          <w:bCs w:val="0"/>
          <w:color w:val="3F3F3F"/>
          <w:spacing w:val="-2"/>
          <w:sz w:val="18"/>
          <w:szCs w:val="18"/>
        </w:rPr>
        <w:t>或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外仓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+下游客户的租期</w:t>
      </w:r>
    </w:p>
    <w:p w14:paraId="2EB6E79B" w14:textId="6CF2A034" w:rsidR="0043385A" w:rsidRDefault="0043385A" w:rsidP="0043385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超期已结天数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如果某一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笔发货的某个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箱子在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之前的结算单</w:t>
      </w:r>
      <w:r w:rsidR="00552E64">
        <w:rPr>
          <w:rFonts w:hint="eastAsia"/>
          <w:b w:val="0"/>
          <w:bCs w:val="0"/>
          <w:color w:val="3F3F3F"/>
          <w:spacing w:val="-2"/>
          <w:sz w:val="18"/>
          <w:szCs w:val="18"/>
        </w:rPr>
        <w:t>中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被结算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过滞箱</w:t>
      </w:r>
      <w:proofErr w:type="gramEnd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费</w:t>
      </w:r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，</w:t>
      </w:r>
      <w:proofErr w:type="gramStart"/>
      <w:r w:rsidR="00004168">
        <w:rPr>
          <w:rFonts w:hint="eastAsia"/>
          <w:b w:val="0"/>
          <w:bCs w:val="0"/>
          <w:color w:val="3F3F3F"/>
          <w:spacing w:val="-2"/>
          <w:sz w:val="18"/>
          <w:szCs w:val="18"/>
        </w:rPr>
        <w:t>则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这里</w:t>
      </w:r>
      <w:proofErr w:type="gramEnd"/>
      <w:r w:rsidR="00552E64">
        <w:rPr>
          <w:rFonts w:hint="eastAsia"/>
          <w:b w:val="0"/>
          <w:bCs w:val="0"/>
          <w:color w:val="3F3F3F"/>
          <w:spacing w:val="-2"/>
          <w:sz w:val="18"/>
          <w:szCs w:val="18"/>
        </w:rPr>
        <w:t>为累计的之前所有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已结算过的天数</w:t>
      </w:r>
    </w:p>
    <w:p w14:paraId="7A47278F" w14:textId="52EA509E" w:rsidR="00416057" w:rsidRPr="00970B09" w:rsidRDefault="0043385A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proofErr w:type="gramStart"/>
      <w:r w:rsidRPr="0043385A"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超期占箱</w:t>
      </w:r>
      <w:proofErr w:type="gramEnd"/>
      <w:r w:rsidRPr="0043385A">
        <w:rPr>
          <w:rFonts w:hint="eastAsia"/>
          <w:b w:val="0"/>
          <w:bCs w:val="0"/>
          <w:color w:val="3F3F3F"/>
          <w:spacing w:val="-2"/>
          <w:sz w:val="18"/>
          <w:szCs w:val="18"/>
        </w:rPr>
        <w:t>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：值=总占箱天数-超期计费阈值</w:t>
      </w:r>
      <w:r w:rsidR="00552E64">
        <w:rPr>
          <w:rFonts w:hint="eastAsia"/>
          <w:b w:val="0"/>
          <w:bCs w:val="0"/>
          <w:color w:val="3F3F3F"/>
          <w:spacing w:val="-2"/>
          <w:sz w:val="18"/>
          <w:szCs w:val="18"/>
        </w:rPr>
        <w:t>-超期已结天数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。</w:t>
      </w:r>
    </w:p>
    <w:p w14:paraId="28625187" w14:textId="31277508" w:rsidR="00970B09" w:rsidRPr="00970B09" w:rsidRDefault="00970B09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本次抵扣天数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：该字段仅出现在“滞箱费抵扣”项目中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。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如果总占箱天数&lt;超期计费阈值，则说明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箱子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未达到租期天数被提前归还了，这样可以用来抵消超期产生</w:t>
      </w:r>
      <w:proofErr w:type="gramStart"/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的滞箱费</w:t>
      </w:r>
      <w:proofErr w:type="gramEnd"/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。该字段显示的就是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提前归还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 xml:space="preserve"> 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的箱子在本次结算单中可以用来抵消多少天的</w:t>
      </w:r>
      <w:proofErr w:type="gramStart"/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占箱</w:t>
      </w:r>
      <w:proofErr w:type="gramEnd"/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天数</w:t>
      </w:r>
    </w:p>
    <w:p w14:paraId="21721575" w14:textId="4424417F" w:rsidR="00970B09" w:rsidRPr="00970B09" w:rsidRDefault="00970B09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责任方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：该字段仅出现在“损坏赔偿”项目中，表示损坏发生在哪个客户</w:t>
      </w:r>
    </w:p>
    <w:p w14:paraId="580ED297" w14:textId="2D8312BE" w:rsidR="00970B09" w:rsidRPr="00970B09" w:rsidRDefault="00970B09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仓库收货日期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该字段仅出现在“损坏赔偿”项目中，表示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损坏</w:t>
      </w:r>
      <w:proofErr w:type="gramStart"/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箱回到</w:t>
      </w:r>
      <w:proofErr w:type="gramEnd"/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易通仓库的日期；如果该字段无值则说明 FIBC 箱尚未归还可能已经丢失</w:t>
      </w:r>
    </w:p>
    <w:p w14:paraId="224D78B6" w14:textId="5680B381" w:rsidR="00970B09" w:rsidRPr="00776863" w:rsidRDefault="00970B09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赔偿项目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该字段仅出现在“损坏赔偿”项目中，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说明 FIBC 箱的具体损坏部位、维修方式等</w:t>
      </w:r>
    </w:p>
    <w:p w14:paraId="65EC5B22" w14:textId="0FE3E581" w:rsidR="00776863" w:rsidRPr="00776863" w:rsidRDefault="00776863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预警箱数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超期预警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”项目中，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表示在客户处有多少个箱子已经达到预警标准了</w:t>
      </w:r>
    </w:p>
    <w:p w14:paraId="2DE3ABB7" w14:textId="48BA545E" w:rsidR="00776863" w:rsidRPr="00776863" w:rsidRDefault="00776863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预警统计期间至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该字段仅出现在“超期预警”项目中，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表示</w:t>
      </w:r>
      <w:proofErr w:type="gramStart"/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计算占箱</w:t>
      </w:r>
      <w:proofErr w:type="gramEnd"/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天数的截止日期</w:t>
      </w:r>
    </w:p>
    <w:p w14:paraId="5103B27F" w14:textId="1AE5F173" w:rsidR="00776863" w:rsidRPr="00776863" w:rsidRDefault="00776863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已使用天数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该字段仅出现在“超期预警”项目中，</w:t>
      </w:r>
      <w:r w:rsidR="004719E6">
        <w:rPr>
          <w:rFonts w:hint="eastAsia"/>
          <w:b w:val="0"/>
          <w:bCs w:val="0"/>
          <w:color w:val="3F3F3F"/>
          <w:spacing w:val="-2"/>
          <w:sz w:val="18"/>
          <w:szCs w:val="18"/>
        </w:rPr>
        <w:t>表示到“预警统计期间至”时已经占用的天数，值=预警统计期间至-客户运单日期</w:t>
      </w:r>
    </w:p>
    <w:p w14:paraId="330CAC5E" w14:textId="6CFA1C10" w:rsidR="00776863" w:rsidRPr="00776863" w:rsidRDefault="00776863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预警提前天数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该字段仅出现在“超期预警”项目中，</w:t>
      </w:r>
      <w:r w:rsidR="004719E6">
        <w:rPr>
          <w:rFonts w:hint="eastAsia"/>
          <w:b w:val="0"/>
          <w:bCs w:val="0"/>
          <w:color w:val="3F3F3F"/>
          <w:spacing w:val="-2"/>
          <w:sz w:val="18"/>
          <w:szCs w:val="18"/>
        </w:rPr>
        <w:t>表示在剩余多少天达到超期计费阈值时标记预警</w:t>
      </w:r>
    </w:p>
    <w:p w14:paraId="0FE8F97B" w14:textId="790570EE" w:rsidR="00776863" w:rsidRPr="00776863" w:rsidRDefault="00776863" w:rsidP="00D4452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超期剩余天数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：</w:t>
      </w:r>
      <w:r w:rsidR="00D10A4C">
        <w:rPr>
          <w:rFonts w:hint="eastAsia"/>
          <w:b w:val="0"/>
          <w:bCs w:val="0"/>
          <w:color w:val="3F3F3F"/>
          <w:spacing w:val="-2"/>
          <w:sz w:val="18"/>
          <w:szCs w:val="18"/>
        </w:rPr>
        <w:t>该字段仅出现在“超期预警”项目中，</w:t>
      </w:r>
      <w:r w:rsidR="004719E6">
        <w:rPr>
          <w:rFonts w:hint="eastAsia"/>
          <w:b w:val="0"/>
          <w:bCs w:val="0"/>
          <w:color w:val="3F3F3F"/>
          <w:spacing w:val="-2"/>
          <w:sz w:val="18"/>
          <w:szCs w:val="18"/>
        </w:rPr>
        <w:t>表示还有多少天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就</w:t>
      </w:r>
      <w:r w:rsidR="004719E6">
        <w:rPr>
          <w:rFonts w:hint="eastAsia"/>
          <w:b w:val="0"/>
          <w:bCs w:val="0"/>
          <w:color w:val="3F3F3F"/>
          <w:spacing w:val="-2"/>
          <w:sz w:val="18"/>
          <w:szCs w:val="18"/>
        </w:rPr>
        <w:t>超期</w:t>
      </w:r>
      <w:r w:rsidR="00BF5BEB">
        <w:rPr>
          <w:rFonts w:hint="eastAsia"/>
          <w:b w:val="0"/>
          <w:bCs w:val="0"/>
          <w:color w:val="3F3F3F"/>
          <w:spacing w:val="-2"/>
          <w:sz w:val="18"/>
          <w:szCs w:val="18"/>
        </w:rPr>
        <w:t>了</w:t>
      </w:r>
      <w:r w:rsidR="004719E6">
        <w:rPr>
          <w:rFonts w:hint="eastAsia"/>
          <w:b w:val="0"/>
          <w:bCs w:val="0"/>
          <w:color w:val="3F3F3F"/>
          <w:spacing w:val="-2"/>
          <w:sz w:val="18"/>
          <w:szCs w:val="18"/>
        </w:rPr>
        <w:t>。如果该值小于预警提前天数则以红色字体</w:t>
      </w:r>
      <w:r w:rsidR="00EC1417">
        <w:rPr>
          <w:rFonts w:hint="eastAsia"/>
          <w:b w:val="0"/>
          <w:bCs w:val="0"/>
          <w:color w:val="3F3F3F"/>
          <w:spacing w:val="-2"/>
          <w:sz w:val="18"/>
          <w:szCs w:val="18"/>
        </w:rPr>
        <w:t>显示</w:t>
      </w:r>
    </w:p>
    <w:p w14:paraId="2F720182" w14:textId="6B270E8C" w:rsidR="00970B09" w:rsidRPr="0043385A" w:rsidRDefault="00970B09" w:rsidP="00776863">
      <w:pPr>
        <w:pStyle w:val="a3"/>
        <w:kinsoku w:val="0"/>
        <w:overflowPunct w:val="0"/>
        <w:spacing w:line="206" w:lineRule="auto"/>
        <w:ind w:left="479"/>
        <w:rPr>
          <w:rFonts w:hint="eastAsia"/>
          <w:b w:val="0"/>
          <w:bCs w:val="0"/>
        </w:rPr>
      </w:pPr>
    </w:p>
    <w:sectPr w:rsidR="00970B09" w:rsidRPr="0043385A">
      <w:pgSz w:w="16840" w:h="11900" w:orient="landscape"/>
      <w:pgMar w:top="1020" w:right="320" w:bottom="800" w:left="280" w:header="400" w:footer="60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6135B" w14:textId="77777777" w:rsidR="004D260E" w:rsidRDefault="004D260E">
      <w:r>
        <w:separator/>
      </w:r>
    </w:p>
  </w:endnote>
  <w:endnote w:type="continuationSeparator" w:id="0">
    <w:p w14:paraId="102FC7EF" w14:textId="77777777" w:rsidR="004D260E" w:rsidRDefault="004D2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18CA" w14:textId="24810C9C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9BBD07" wp14:editId="46902FA8">
              <wp:simplePos x="0" y="0"/>
              <wp:positionH relativeFrom="page">
                <wp:posOffset>4867910</wp:posOffset>
              </wp:positionH>
              <wp:positionV relativeFrom="page">
                <wp:posOffset>7032625</wp:posOffset>
              </wp:positionV>
              <wp:extent cx="779145" cy="1600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1A3EC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51" w:lineRule="exact"/>
                            <w:ind w:left="20"/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第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页，共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9BBD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83.3pt;margin-top:553.75pt;width:61.35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" o:allowincell="f" filled="f" stroked="f">
              <v:textbox inset="0,0,0,0">
                <w:txbxContent>
                  <w:p w14:paraId="5211A3EC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51" w:lineRule="exact"/>
                      <w:ind w:left="20"/>
                      <w:rPr>
                        <w:color w:val="3F3F3F"/>
                        <w:spacing w:val="-6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第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1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页，共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NUMPAGES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2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6"/>
                        <w:sz w:val="16"/>
                        <w:szCs w:val="16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B12B" w14:textId="3095E476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7F4681E5" wp14:editId="2702C6EB">
              <wp:simplePos x="0" y="0"/>
              <wp:positionH relativeFrom="page">
                <wp:posOffset>4867910</wp:posOffset>
              </wp:positionH>
              <wp:positionV relativeFrom="page">
                <wp:posOffset>7032625</wp:posOffset>
              </wp:positionV>
              <wp:extent cx="779145" cy="16002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5F19B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51" w:lineRule="exact"/>
                            <w:ind w:left="20"/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第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页，共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4681E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83.3pt;margin-top:553.75pt;width:61.35pt;height:12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" o:allowincell="f" filled="f" stroked="f">
              <v:textbox inset="0,0,0,0">
                <w:txbxContent>
                  <w:p w14:paraId="0DD5F19B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51" w:lineRule="exact"/>
                      <w:ind w:left="20"/>
                      <w:rPr>
                        <w:color w:val="3F3F3F"/>
                        <w:spacing w:val="-6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第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2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页，共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NUMPAGES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3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6"/>
                        <w:sz w:val="16"/>
                        <w:szCs w:val="16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4A0F" w14:textId="77777777" w:rsidR="004D260E" w:rsidRDefault="004D260E">
      <w:r>
        <w:separator/>
      </w:r>
    </w:p>
  </w:footnote>
  <w:footnote w:type="continuationSeparator" w:id="0">
    <w:p w14:paraId="1FBDFEA4" w14:textId="77777777" w:rsidR="004D260E" w:rsidRDefault="004D2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3A2A" w14:textId="3F86A12A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FAF71DD" wp14:editId="26E8796A">
              <wp:simplePos x="0" y="0"/>
              <wp:positionH relativeFrom="page">
                <wp:posOffset>254000</wp:posOffset>
              </wp:positionH>
              <wp:positionV relativeFrom="page">
                <wp:posOffset>254000</wp:posOffset>
              </wp:positionV>
              <wp:extent cx="1905000" cy="40640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0" cy="40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F3EFB" w14:textId="1DBE6A04" w:rsidR="002C54BE" w:rsidRDefault="00BF1307">
                          <w:pPr>
                            <w:widowControl/>
                            <w:autoSpaceDE/>
                            <w:autoSpaceDN/>
                            <w:adjustRightInd/>
                            <w:spacing w:line="640" w:lineRule="atLeast"/>
                            <w:rPr>
                              <w:rFonts w:ascii="Times New Roman" w:eastAsiaTheme="minorEastAsia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Theme="minorEastAsia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56935BFA" wp14:editId="5D4E3E71">
                                <wp:extent cx="1889125" cy="396875"/>
                                <wp:effectExtent l="0" t="0" r="0" b="0"/>
                                <wp:docPr id="5" name="图片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89125" cy="396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C4004BD" w14:textId="77777777" w:rsidR="002C54BE" w:rsidRDefault="002C54BE">
                          <w:pPr>
                            <w:rPr>
                              <w:rFonts w:ascii="Times New Roman" w:eastAsiaTheme="minorEastAsia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AF71DD" id="Rectangle 2" o:spid="_x0000_s1028" style="position:absolute;margin-left:20pt;margin-top:20pt;width:150pt;height:3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" o:allowincell="f" filled="f" stroked="f">
              <v:textbox inset="0,0,0,0">
                <w:txbxContent>
                  <w:p w14:paraId="349F3EFB" w14:textId="1DBE6A04" w:rsidR="002C54BE" w:rsidRDefault="00BF1307">
                    <w:pPr>
                      <w:widowControl/>
                      <w:autoSpaceDE/>
                      <w:autoSpaceDN/>
                      <w:adjustRightInd/>
                      <w:spacing w:line="640" w:lineRule="atLeast"/>
                      <w:rPr>
                        <w:rFonts w:ascii="Times New Roman" w:eastAsiaTheme="minorEastAsia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Theme="minorEastAsia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56935BFA" wp14:editId="5D4E3E71">
                          <wp:extent cx="1889125" cy="396875"/>
                          <wp:effectExtent l="0" t="0" r="0" b="0"/>
                          <wp:docPr id="5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89125" cy="396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C4004BD" w14:textId="77777777" w:rsidR="002C54BE" w:rsidRDefault="002C54BE">
                    <w:pPr>
                      <w:rPr>
                        <w:rFonts w:ascii="Times New Roman" w:eastAsiaTheme="minorEastAsia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28AFE73B" wp14:editId="77EC1883">
              <wp:simplePos x="0" y="0"/>
              <wp:positionH relativeFrom="page">
                <wp:posOffset>8821420</wp:posOffset>
              </wp:positionH>
              <wp:positionV relativeFrom="page">
                <wp:posOffset>420370</wp:posOffset>
              </wp:positionV>
              <wp:extent cx="1606550" cy="17653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0" cy="17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E3F53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78" w:lineRule="exact"/>
                            <w:ind w:left="20"/>
                            <w:rPr>
                              <w:color w:val="3F3F3F"/>
                              <w:spacing w:val="-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z w:val="18"/>
                              <w:szCs w:val="18"/>
                            </w:rPr>
                            <w:t>结算单号</w:t>
                          </w:r>
                          <w:r>
                            <w:rPr>
                              <w:color w:val="3F3F3F"/>
                              <w:spacing w:val="-2"/>
                              <w:sz w:val="18"/>
                              <w:szCs w:val="18"/>
                            </w:rPr>
                            <w:t>/STATEMENT#1172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FE73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694.6pt;margin-top:33.1pt;width:126.5pt;height:13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" o:allowincell="f" filled="f" stroked="f">
              <v:textbox inset="0,0,0,0">
                <w:txbxContent>
                  <w:p w14:paraId="45AE3F53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78" w:lineRule="exact"/>
                      <w:ind w:left="20"/>
                      <w:rPr>
                        <w:color w:val="3F3F3F"/>
                        <w:spacing w:val="-2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3F3F3F"/>
                        <w:sz w:val="18"/>
                        <w:szCs w:val="18"/>
                      </w:rPr>
                      <w:t>结算单号</w:t>
                    </w:r>
                    <w:r>
                      <w:rPr>
                        <w:color w:val="3F3F3F"/>
                        <w:spacing w:val="-2"/>
                        <w:sz w:val="18"/>
                        <w:szCs w:val="18"/>
                      </w:rPr>
                      <w:t>/STATEMENT#1172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" w15:restartNumberingAfterBreak="0">
    <w:nsid w:val="00000403"/>
    <w:multiLevelType w:val="multilevel"/>
    <w:tmpl w:val="FFFFFFFF"/>
    <w:lvl w:ilvl="0">
      <w:start w:val="1"/>
      <w:numFmt w:val="decimal"/>
      <w:lvlText w:val="%1."/>
      <w:lvlJc w:val="left"/>
      <w:pPr>
        <w:ind w:left="214" w:hanging="180"/>
      </w:pPr>
      <w:rPr>
        <w:rFonts w:ascii="微软雅黑" w:hAnsi="Times New Roman" w:cs="微软雅黑"/>
        <w:b w:val="0"/>
        <w:bCs w:val="0"/>
        <w:i w:val="0"/>
        <w:iCs w:val="0"/>
        <w:color w:val="3F3F3F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797" w:hanging="180"/>
      </w:pPr>
    </w:lvl>
    <w:lvl w:ilvl="2">
      <w:numFmt w:val="bullet"/>
      <w:lvlText w:val="•"/>
      <w:lvlJc w:val="left"/>
      <w:pPr>
        <w:ind w:left="3374" w:hanging="180"/>
      </w:pPr>
    </w:lvl>
    <w:lvl w:ilvl="3">
      <w:numFmt w:val="bullet"/>
      <w:lvlText w:val="•"/>
      <w:lvlJc w:val="left"/>
      <w:pPr>
        <w:ind w:left="4951" w:hanging="180"/>
      </w:pPr>
    </w:lvl>
    <w:lvl w:ilvl="4">
      <w:numFmt w:val="bullet"/>
      <w:lvlText w:val="•"/>
      <w:lvlJc w:val="left"/>
      <w:pPr>
        <w:ind w:left="6528" w:hanging="180"/>
      </w:pPr>
    </w:lvl>
    <w:lvl w:ilvl="5">
      <w:numFmt w:val="bullet"/>
      <w:lvlText w:val="•"/>
      <w:lvlJc w:val="left"/>
      <w:pPr>
        <w:ind w:left="8105" w:hanging="180"/>
      </w:pPr>
    </w:lvl>
    <w:lvl w:ilvl="6">
      <w:numFmt w:val="bullet"/>
      <w:lvlText w:val="•"/>
      <w:lvlJc w:val="left"/>
      <w:pPr>
        <w:ind w:left="9682" w:hanging="180"/>
      </w:pPr>
    </w:lvl>
    <w:lvl w:ilvl="7">
      <w:numFmt w:val="bullet"/>
      <w:lvlText w:val="•"/>
      <w:lvlJc w:val="left"/>
      <w:pPr>
        <w:ind w:left="11259" w:hanging="180"/>
      </w:pPr>
    </w:lvl>
    <w:lvl w:ilvl="8">
      <w:numFmt w:val="bullet"/>
      <w:lvlText w:val="•"/>
      <w:lvlJc w:val="left"/>
      <w:pPr>
        <w:ind w:left="12836" w:hanging="18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·"/>
      <w:lvlJc w:val="left"/>
      <w:pPr>
        <w:ind w:left="131" w:hanging="97"/>
      </w:pPr>
      <w:rPr>
        <w:rFonts w:ascii="微软雅黑" w:hAnsi="Times New Roman" w:cs="微软雅黑"/>
        <w:b w:val="0"/>
        <w:bCs w:val="0"/>
        <w:i w:val="0"/>
        <w:iCs w:val="0"/>
        <w:color w:val="FF0000"/>
        <w:w w:val="100"/>
        <w:sz w:val="18"/>
        <w:szCs w:val="18"/>
      </w:rPr>
    </w:lvl>
    <w:lvl w:ilvl="1">
      <w:numFmt w:val="bullet"/>
      <w:lvlText w:val="•"/>
      <w:lvlJc w:val="left"/>
      <w:pPr>
        <w:ind w:left="1725" w:hanging="97"/>
      </w:pPr>
    </w:lvl>
    <w:lvl w:ilvl="2">
      <w:numFmt w:val="bullet"/>
      <w:lvlText w:val="•"/>
      <w:lvlJc w:val="left"/>
      <w:pPr>
        <w:ind w:left="3310" w:hanging="97"/>
      </w:pPr>
    </w:lvl>
    <w:lvl w:ilvl="3">
      <w:numFmt w:val="bullet"/>
      <w:lvlText w:val="•"/>
      <w:lvlJc w:val="left"/>
      <w:pPr>
        <w:ind w:left="4895" w:hanging="97"/>
      </w:pPr>
    </w:lvl>
    <w:lvl w:ilvl="4">
      <w:numFmt w:val="bullet"/>
      <w:lvlText w:val="•"/>
      <w:lvlJc w:val="left"/>
      <w:pPr>
        <w:ind w:left="6480" w:hanging="97"/>
      </w:pPr>
    </w:lvl>
    <w:lvl w:ilvl="5">
      <w:numFmt w:val="bullet"/>
      <w:lvlText w:val="•"/>
      <w:lvlJc w:val="left"/>
      <w:pPr>
        <w:ind w:left="8065" w:hanging="97"/>
      </w:pPr>
    </w:lvl>
    <w:lvl w:ilvl="6">
      <w:numFmt w:val="bullet"/>
      <w:lvlText w:val="•"/>
      <w:lvlJc w:val="left"/>
      <w:pPr>
        <w:ind w:left="9650" w:hanging="97"/>
      </w:pPr>
    </w:lvl>
    <w:lvl w:ilvl="7">
      <w:numFmt w:val="bullet"/>
      <w:lvlText w:val="•"/>
      <w:lvlJc w:val="left"/>
      <w:pPr>
        <w:ind w:left="11235" w:hanging="97"/>
      </w:pPr>
    </w:lvl>
    <w:lvl w:ilvl="8">
      <w:numFmt w:val="bullet"/>
      <w:lvlText w:val="•"/>
      <w:lvlJc w:val="left"/>
      <w:pPr>
        <w:ind w:left="12820" w:hanging="97"/>
      </w:pPr>
    </w:lvl>
  </w:abstractNum>
  <w:abstractNum w:abstractNumId="3" w15:restartNumberingAfterBreak="0">
    <w:nsid w:val="13403617"/>
    <w:multiLevelType w:val="hybridMultilevel"/>
    <w:tmpl w:val="956CB83A"/>
    <w:lvl w:ilvl="0" w:tplc="04090001">
      <w:start w:val="1"/>
      <w:numFmt w:val="bullet"/>
      <w:lvlText w:val=""/>
      <w:lvlJc w:val="left"/>
      <w:pPr>
        <w:ind w:left="47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4" w15:restartNumberingAfterBreak="0">
    <w:nsid w:val="13A9638B"/>
    <w:multiLevelType w:val="hybridMultilevel"/>
    <w:tmpl w:val="34A4C184"/>
    <w:lvl w:ilvl="0" w:tplc="F7901412">
      <w:start w:val="256"/>
      <w:numFmt w:val="bullet"/>
      <w:lvlText w:val="·"/>
      <w:lvlJc w:val="left"/>
      <w:pPr>
        <w:ind w:left="360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2D74402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6" w15:restartNumberingAfterBreak="0">
    <w:nsid w:val="230247EF"/>
    <w:multiLevelType w:val="hybridMultilevel"/>
    <w:tmpl w:val="978A13EE"/>
    <w:lvl w:ilvl="0" w:tplc="CFA2F90A">
      <w:start w:val="1"/>
      <w:numFmt w:val="decimal"/>
      <w:lvlText w:val="(%1)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00" w:hanging="440"/>
      </w:pPr>
    </w:lvl>
    <w:lvl w:ilvl="2" w:tplc="0409001B" w:tentative="1">
      <w:start w:val="1"/>
      <w:numFmt w:val="lowerRoman"/>
      <w:lvlText w:val="%3."/>
      <w:lvlJc w:val="righ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9" w:tentative="1">
      <w:start w:val="1"/>
      <w:numFmt w:val="lowerLetter"/>
      <w:lvlText w:val="%5)"/>
      <w:lvlJc w:val="left"/>
      <w:pPr>
        <w:ind w:left="2320" w:hanging="440"/>
      </w:pPr>
    </w:lvl>
    <w:lvl w:ilvl="5" w:tplc="0409001B" w:tentative="1">
      <w:start w:val="1"/>
      <w:numFmt w:val="lowerRoman"/>
      <w:lvlText w:val="%6."/>
      <w:lvlJc w:val="righ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9" w:tentative="1">
      <w:start w:val="1"/>
      <w:numFmt w:val="lowerLetter"/>
      <w:lvlText w:val="%8)"/>
      <w:lvlJc w:val="left"/>
      <w:pPr>
        <w:ind w:left="3640" w:hanging="440"/>
      </w:pPr>
    </w:lvl>
    <w:lvl w:ilvl="8" w:tplc="0409001B" w:tentative="1">
      <w:start w:val="1"/>
      <w:numFmt w:val="lowerRoman"/>
      <w:lvlText w:val="%9."/>
      <w:lvlJc w:val="right"/>
      <w:pPr>
        <w:ind w:left="4080" w:hanging="440"/>
      </w:pPr>
    </w:lvl>
  </w:abstractNum>
  <w:abstractNum w:abstractNumId="7" w15:restartNumberingAfterBreak="0">
    <w:nsid w:val="280163CE"/>
    <w:multiLevelType w:val="hybridMultilevel"/>
    <w:tmpl w:val="04E28A22"/>
    <w:lvl w:ilvl="0" w:tplc="F80C8FAE">
      <w:start w:val="256"/>
      <w:numFmt w:val="bullet"/>
      <w:lvlText w:val="·"/>
      <w:lvlJc w:val="left"/>
      <w:pPr>
        <w:ind w:left="284" w:hanging="284"/>
      </w:pPr>
      <w:rPr>
        <w:rFonts w:ascii="微软雅黑" w:eastAsia="微软雅黑" w:hAnsi="微软雅黑" w:cs="微软雅黑" w:hint="eastAsia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BCE2862"/>
    <w:multiLevelType w:val="hybridMultilevel"/>
    <w:tmpl w:val="F7E24BB8"/>
    <w:lvl w:ilvl="0" w:tplc="5F4428DC">
      <w:start w:val="1"/>
      <w:numFmt w:val="decimal"/>
      <w:lvlText w:val="(%1)"/>
      <w:lvlJc w:val="left"/>
      <w:pPr>
        <w:ind w:left="7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6" w:hanging="440"/>
      </w:pPr>
    </w:lvl>
    <w:lvl w:ilvl="2" w:tplc="0409001B" w:tentative="1">
      <w:start w:val="1"/>
      <w:numFmt w:val="lowerRoman"/>
      <w:lvlText w:val="%3."/>
      <w:lvlJc w:val="right"/>
      <w:pPr>
        <w:ind w:left="1676" w:hanging="440"/>
      </w:pPr>
    </w:lvl>
    <w:lvl w:ilvl="3" w:tplc="0409000F" w:tentative="1">
      <w:start w:val="1"/>
      <w:numFmt w:val="decimal"/>
      <w:lvlText w:val="%4."/>
      <w:lvlJc w:val="left"/>
      <w:pPr>
        <w:ind w:left="2116" w:hanging="440"/>
      </w:pPr>
    </w:lvl>
    <w:lvl w:ilvl="4" w:tplc="04090019" w:tentative="1">
      <w:start w:val="1"/>
      <w:numFmt w:val="lowerLetter"/>
      <w:lvlText w:val="%5)"/>
      <w:lvlJc w:val="left"/>
      <w:pPr>
        <w:ind w:left="2556" w:hanging="440"/>
      </w:pPr>
    </w:lvl>
    <w:lvl w:ilvl="5" w:tplc="0409001B" w:tentative="1">
      <w:start w:val="1"/>
      <w:numFmt w:val="lowerRoman"/>
      <w:lvlText w:val="%6."/>
      <w:lvlJc w:val="right"/>
      <w:pPr>
        <w:ind w:left="2996" w:hanging="440"/>
      </w:pPr>
    </w:lvl>
    <w:lvl w:ilvl="6" w:tplc="0409000F" w:tentative="1">
      <w:start w:val="1"/>
      <w:numFmt w:val="decimal"/>
      <w:lvlText w:val="%7."/>
      <w:lvlJc w:val="left"/>
      <w:pPr>
        <w:ind w:left="3436" w:hanging="440"/>
      </w:pPr>
    </w:lvl>
    <w:lvl w:ilvl="7" w:tplc="04090019" w:tentative="1">
      <w:start w:val="1"/>
      <w:numFmt w:val="lowerLetter"/>
      <w:lvlText w:val="%8)"/>
      <w:lvlJc w:val="left"/>
      <w:pPr>
        <w:ind w:left="3876" w:hanging="440"/>
      </w:pPr>
    </w:lvl>
    <w:lvl w:ilvl="8" w:tplc="0409001B" w:tentative="1">
      <w:start w:val="1"/>
      <w:numFmt w:val="lowerRoman"/>
      <w:lvlText w:val="%9."/>
      <w:lvlJc w:val="right"/>
      <w:pPr>
        <w:ind w:left="4316" w:hanging="440"/>
      </w:pPr>
    </w:lvl>
  </w:abstractNum>
  <w:abstractNum w:abstractNumId="9" w15:restartNumberingAfterBreak="0">
    <w:nsid w:val="32383A85"/>
    <w:multiLevelType w:val="hybridMultilevel"/>
    <w:tmpl w:val="7BAAC0D0"/>
    <w:lvl w:ilvl="0" w:tplc="999A41CC">
      <w:start w:val="1"/>
      <w:numFmt w:val="bullet"/>
      <w:lvlText w:val="·"/>
      <w:lvlJc w:val="left"/>
      <w:pPr>
        <w:ind w:left="479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10" w15:restartNumberingAfterBreak="0">
    <w:nsid w:val="415B739E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1" w15:restartNumberingAfterBreak="0">
    <w:nsid w:val="45CD097E"/>
    <w:multiLevelType w:val="hybridMultilevel"/>
    <w:tmpl w:val="9DC03AE2"/>
    <w:lvl w:ilvl="0" w:tplc="0730049E">
      <w:numFmt w:val="bullet"/>
      <w:lvlText w:val="·"/>
      <w:lvlJc w:val="left"/>
      <w:pPr>
        <w:ind w:left="479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12" w15:restartNumberingAfterBreak="0">
    <w:nsid w:val="47E73841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3" w15:restartNumberingAfterBreak="0">
    <w:nsid w:val="5D3334F4"/>
    <w:multiLevelType w:val="hybridMultilevel"/>
    <w:tmpl w:val="FEC8F848"/>
    <w:lvl w:ilvl="0" w:tplc="6AC69E34">
      <w:start w:val="256"/>
      <w:numFmt w:val="bullet"/>
      <w:lvlText w:val="·"/>
      <w:lvlJc w:val="left"/>
      <w:pPr>
        <w:ind w:left="170" w:hanging="170"/>
      </w:pPr>
      <w:rPr>
        <w:rFonts w:ascii="微软雅黑" w:eastAsia="微软雅黑" w:hAnsi="微软雅黑" w:cs="微软雅黑" w:hint="eastAsia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5F04786B"/>
    <w:multiLevelType w:val="hybridMultilevel"/>
    <w:tmpl w:val="B51C6248"/>
    <w:lvl w:ilvl="0" w:tplc="9FEA524E">
      <w:start w:val="1"/>
      <w:numFmt w:val="bullet"/>
      <w:lvlText w:val=""/>
      <w:lvlJc w:val="left"/>
      <w:pPr>
        <w:ind w:left="47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15" w15:restartNumberingAfterBreak="0">
    <w:nsid w:val="636D2244"/>
    <w:multiLevelType w:val="hybridMultilevel"/>
    <w:tmpl w:val="A94C5460"/>
    <w:lvl w:ilvl="0" w:tplc="D0CA5D66">
      <w:start w:val="256"/>
      <w:numFmt w:val="bullet"/>
      <w:lvlText w:val="·"/>
      <w:lvlJc w:val="left"/>
      <w:pPr>
        <w:ind w:left="580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11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40"/>
      </w:pPr>
      <w:rPr>
        <w:rFonts w:ascii="Wingdings" w:hAnsi="Wingdings" w:hint="default"/>
      </w:rPr>
    </w:lvl>
  </w:abstractNum>
  <w:abstractNum w:abstractNumId="16" w15:restartNumberingAfterBreak="0">
    <w:nsid w:val="660E0017"/>
    <w:multiLevelType w:val="hybridMultilevel"/>
    <w:tmpl w:val="72F6C7A4"/>
    <w:lvl w:ilvl="0" w:tplc="CCA45A2A">
      <w:start w:val="1"/>
      <w:numFmt w:val="decimal"/>
      <w:lvlText w:val="(%1)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00" w:hanging="440"/>
      </w:pPr>
    </w:lvl>
    <w:lvl w:ilvl="2" w:tplc="0409001B" w:tentative="1">
      <w:start w:val="1"/>
      <w:numFmt w:val="lowerRoman"/>
      <w:lvlText w:val="%3."/>
      <w:lvlJc w:val="righ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9" w:tentative="1">
      <w:start w:val="1"/>
      <w:numFmt w:val="lowerLetter"/>
      <w:lvlText w:val="%5)"/>
      <w:lvlJc w:val="left"/>
      <w:pPr>
        <w:ind w:left="2320" w:hanging="440"/>
      </w:pPr>
    </w:lvl>
    <w:lvl w:ilvl="5" w:tplc="0409001B" w:tentative="1">
      <w:start w:val="1"/>
      <w:numFmt w:val="lowerRoman"/>
      <w:lvlText w:val="%6."/>
      <w:lvlJc w:val="righ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9" w:tentative="1">
      <w:start w:val="1"/>
      <w:numFmt w:val="lowerLetter"/>
      <w:lvlText w:val="%8)"/>
      <w:lvlJc w:val="left"/>
      <w:pPr>
        <w:ind w:left="3640" w:hanging="440"/>
      </w:pPr>
    </w:lvl>
    <w:lvl w:ilvl="8" w:tplc="0409001B" w:tentative="1">
      <w:start w:val="1"/>
      <w:numFmt w:val="lowerRoman"/>
      <w:lvlText w:val="%9."/>
      <w:lvlJc w:val="right"/>
      <w:pPr>
        <w:ind w:left="4080" w:hanging="440"/>
      </w:pPr>
    </w:lvl>
  </w:abstractNum>
  <w:abstractNum w:abstractNumId="17" w15:restartNumberingAfterBreak="0">
    <w:nsid w:val="7C675F17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num w:numId="1" w16cid:durableId="1215657037">
    <w:abstractNumId w:val="2"/>
  </w:num>
  <w:num w:numId="2" w16cid:durableId="203293655">
    <w:abstractNumId w:val="1"/>
  </w:num>
  <w:num w:numId="3" w16cid:durableId="1808427915">
    <w:abstractNumId w:val="0"/>
  </w:num>
  <w:num w:numId="4" w16cid:durableId="1653871282">
    <w:abstractNumId w:val="15"/>
  </w:num>
  <w:num w:numId="5" w16cid:durableId="725102451">
    <w:abstractNumId w:val="4"/>
  </w:num>
  <w:num w:numId="6" w16cid:durableId="649478665">
    <w:abstractNumId w:val="7"/>
  </w:num>
  <w:num w:numId="7" w16cid:durableId="659891251">
    <w:abstractNumId w:val="13"/>
  </w:num>
  <w:num w:numId="8" w16cid:durableId="1485126349">
    <w:abstractNumId w:val="12"/>
  </w:num>
  <w:num w:numId="9" w16cid:durableId="1174880571">
    <w:abstractNumId w:val="10"/>
  </w:num>
  <w:num w:numId="10" w16cid:durableId="1731885768">
    <w:abstractNumId w:val="8"/>
  </w:num>
  <w:num w:numId="11" w16cid:durableId="1508396992">
    <w:abstractNumId w:val="9"/>
  </w:num>
  <w:num w:numId="12" w16cid:durableId="1566262028">
    <w:abstractNumId w:val="6"/>
  </w:num>
  <w:num w:numId="13" w16cid:durableId="522675178">
    <w:abstractNumId w:val="16"/>
  </w:num>
  <w:num w:numId="14" w16cid:durableId="1376810874">
    <w:abstractNumId w:val="3"/>
  </w:num>
  <w:num w:numId="15" w16cid:durableId="1793282762">
    <w:abstractNumId w:val="14"/>
  </w:num>
  <w:num w:numId="16" w16cid:durableId="836044087">
    <w:abstractNumId w:val="5"/>
  </w:num>
  <w:num w:numId="17" w16cid:durableId="1364328991">
    <w:abstractNumId w:val="17"/>
  </w:num>
  <w:num w:numId="18" w16cid:durableId="4135994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B53"/>
    <w:rsid w:val="00004168"/>
    <w:rsid w:val="00012810"/>
    <w:rsid w:val="00040C9E"/>
    <w:rsid w:val="00065EEA"/>
    <w:rsid w:val="000873A4"/>
    <w:rsid w:val="00087572"/>
    <w:rsid w:val="00092B07"/>
    <w:rsid w:val="00095A82"/>
    <w:rsid w:val="000A71CB"/>
    <w:rsid w:val="000C0C67"/>
    <w:rsid w:val="000F7D4F"/>
    <w:rsid w:val="00107B53"/>
    <w:rsid w:val="0011150A"/>
    <w:rsid w:val="00111C5F"/>
    <w:rsid w:val="0012436C"/>
    <w:rsid w:val="00130310"/>
    <w:rsid w:val="00135C51"/>
    <w:rsid w:val="00136BF8"/>
    <w:rsid w:val="001449E6"/>
    <w:rsid w:val="00152BFE"/>
    <w:rsid w:val="00171CC0"/>
    <w:rsid w:val="001A0241"/>
    <w:rsid w:val="001B6463"/>
    <w:rsid w:val="001F287A"/>
    <w:rsid w:val="0021384E"/>
    <w:rsid w:val="00241005"/>
    <w:rsid w:val="00245A36"/>
    <w:rsid w:val="00253DA6"/>
    <w:rsid w:val="002643BB"/>
    <w:rsid w:val="002C136E"/>
    <w:rsid w:val="002C54BE"/>
    <w:rsid w:val="002D36FF"/>
    <w:rsid w:val="002D46FB"/>
    <w:rsid w:val="002F4D74"/>
    <w:rsid w:val="002F6892"/>
    <w:rsid w:val="00310748"/>
    <w:rsid w:val="00311912"/>
    <w:rsid w:val="00323B17"/>
    <w:rsid w:val="003368CE"/>
    <w:rsid w:val="003F684F"/>
    <w:rsid w:val="00402ED0"/>
    <w:rsid w:val="00416057"/>
    <w:rsid w:val="0043385A"/>
    <w:rsid w:val="00450027"/>
    <w:rsid w:val="004719E6"/>
    <w:rsid w:val="004B089E"/>
    <w:rsid w:val="004D260E"/>
    <w:rsid w:val="004E134B"/>
    <w:rsid w:val="004E4F63"/>
    <w:rsid w:val="004F21F5"/>
    <w:rsid w:val="00515D5E"/>
    <w:rsid w:val="0052191D"/>
    <w:rsid w:val="005419DF"/>
    <w:rsid w:val="00545EA6"/>
    <w:rsid w:val="00552E64"/>
    <w:rsid w:val="00567723"/>
    <w:rsid w:val="00574CD2"/>
    <w:rsid w:val="005A2E19"/>
    <w:rsid w:val="005A2F95"/>
    <w:rsid w:val="005F2C83"/>
    <w:rsid w:val="00680752"/>
    <w:rsid w:val="006935C7"/>
    <w:rsid w:val="006D132B"/>
    <w:rsid w:val="006D1769"/>
    <w:rsid w:val="006D2A0A"/>
    <w:rsid w:val="006D3364"/>
    <w:rsid w:val="006E1DB6"/>
    <w:rsid w:val="006E202F"/>
    <w:rsid w:val="006E2B50"/>
    <w:rsid w:val="006F08FD"/>
    <w:rsid w:val="0070725C"/>
    <w:rsid w:val="00715117"/>
    <w:rsid w:val="00725C0B"/>
    <w:rsid w:val="00741F72"/>
    <w:rsid w:val="00744CC2"/>
    <w:rsid w:val="00776863"/>
    <w:rsid w:val="007848E9"/>
    <w:rsid w:val="007A12F6"/>
    <w:rsid w:val="007C0C45"/>
    <w:rsid w:val="007D5254"/>
    <w:rsid w:val="00803D74"/>
    <w:rsid w:val="008214DE"/>
    <w:rsid w:val="0085337F"/>
    <w:rsid w:val="008605DE"/>
    <w:rsid w:val="00877F9E"/>
    <w:rsid w:val="0088523F"/>
    <w:rsid w:val="008A5DC7"/>
    <w:rsid w:val="008A60C4"/>
    <w:rsid w:val="008C14E7"/>
    <w:rsid w:val="00925C4C"/>
    <w:rsid w:val="00930ABF"/>
    <w:rsid w:val="00932EB8"/>
    <w:rsid w:val="00954133"/>
    <w:rsid w:val="00970B09"/>
    <w:rsid w:val="009753DA"/>
    <w:rsid w:val="0098213C"/>
    <w:rsid w:val="00991537"/>
    <w:rsid w:val="009919AE"/>
    <w:rsid w:val="009A32A1"/>
    <w:rsid w:val="009A35C2"/>
    <w:rsid w:val="009A7B58"/>
    <w:rsid w:val="00A10761"/>
    <w:rsid w:val="00A12E30"/>
    <w:rsid w:val="00A53DE2"/>
    <w:rsid w:val="00A91E76"/>
    <w:rsid w:val="00A93A9E"/>
    <w:rsid w:val="00A95FAE"/>
    <w:rsid w:val="00A971CF"/>
    <w:rsid w:val="00AA55AF"/>
    <w:rsid w:val="00AC55FD"/>
    <w:rsid w:val="00AE166B"/>
    <w:rsid w:val="00AF1CEE"/>
    <w:rsid w:val="00B206F5"/>
    <w:rsid w:val="00B21563"/>
    <w:rsid w:val="00B316D6"/>
    <w:rsid w:val="00B37B8E"/>
    <w:rsid w:val="00B70D32"/>
    <w:rsid w:val="00B76373"/>
    <w:rsid w:val="00B91B29"/>
    <w:rsid w:val="00BA4A39"/>
    <w:rsid w:val="00BC14CA"/>
    <w:rsid w:val="00BF1307"/>
    <w:rsid w:val="00BF42EA"/>
    <w:rsid w:val="00BF5BEB"/>
    <w:rsid w:val="00C03372"/>
    <w:rsid w:val="00C23BED"/>
    <w:rsid w:val="00C26EE0"/>
    <w:rsid w:val="00C31893"/>
    <w:rsid w:val="00C33E0A"/>
    <w:rsid w:val="00C75B1B"/>
    <w:rsid w:val="00C9484C"/>
    <w:rsid w:val="00D10A4C"/>
    <w:rsid w:val="00D43AD0"/>
    <w:rsid w:val="00D674C5"/>
    <w:rsid w:val="00D72EB2"/>
    <w:rsid w:val="00DF6F17"/>
    <w:rsid w:val="00E01F51"/>
    <w:rsid w:val="00E10E05"/>
    <w:rsid w:val="00E71A1B"/>
    <w:rsid w:val="00EA0F28"/>
    <w:rsid w:val="00EA700B"/>
    <w:rsid w:val="00EC1417"/>
    <w:rsid w:val="00EC626C"/>
    <w:rsid w:val="00ED6AB2"/>
    <w:rsid w:val="00EF6121"/>
    <w:rsid w:val="00F07D3E"/>
    <w:rsid w:val="00F219F0"/>
    <w:rsid w:val="00F37FE1"/>
    <w:rsid w:val="00F71876"/>
    <w:rsid w:val="00F74CC6"/>
    <w:rsid w:val="00F83E7C"/>
    <w:rsid w:val="00FC3BD2"/>
    <w:rsid w:val="00FD71B1"/>
    <w:rsid w:val="00FE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CC9572"/>
  <w14:defaultImageDpi w14:val="0"/>
  <w15:docId w15:val="{FA57900C-115A-4C8D-BD7F-6639241E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pPr>
      <w:spacing w:line="426" w:lineRule="exact"/>
      <w:ind w:left="1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pPr>
      <w:ind w:left="120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b/>
      <w:bCs/>
      <w:sz w:val="20"/>
      <w:szCs w:val="20"/>
    </w:rPr>
  </w:style>
  <w:style w:type="character" w:customStyle="1" w:styleId="a4">
    <w:name w:val="正文文本 字符"/>
    <w:basedOn w:val="a0"/>
    <w:link w:val="a3"/>
    <w:uiPriority w:val="99"/>
    <w:semiHidden/>
    <w:rPr>
      <w:rFonts w:ascii="微软雅黑" w:eastAsia="微软雅黑" w:hAnsi="Times New Roman" w:cs="微软雅黑"/>
      <w:kern w:val="0"/>
      <w:sz w:val="22"/>
    </w:rPr>
  </w:style>
  <w:style w:type="character" w:customStyle="1" w:styleId="10">
    <w:name w:val="标题 1 字符"/>
    <w:basedOn w:val="a0"/>
    <w:link w:val="1"/>
    <w:uiPriority w:val="9"/>
    <w:rPr>
      <w:rFonts w:ascii="微软雅黑" w:eastAsia="微软雅黑" w:hAnsi="Times New Roman" w:cs="微软雅黑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5">
    <w:name w:val="Title"/>
    <w:basedOn w:val="a"/>
    <w:next w:val="a"/>
    <w:link w:val="a6"/>
    <w:uiPriority w:val="1"/>
    <w:qFormat/>
    <w:pPr>
      <w:spacing w:before="283"/>
      <w:ind w:left="738" w:right="157" w:hanging="619"/>
    </w:pPr>
    <w:rPr>
      <w:sz w:val="40"/>
      <w:szCs w:val="40"/>
    </w:rPr>
  </w:style>
  <w:style w:type="character" w:customStyle="1" w:styleId="a6">
    <w:name w:val="标题 字符"/>
    <w:basedOn w:val="a0"/>
    <w:link w:val="a5"/>
    <w:uiPriority w:val="10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7">
    <w:name w:val="List Paragraph"/>
    <w:basedOn w:val="a"/>
    <w:uiPriority w:val="1"/>
    <w:qFormat/>
    <w:pPr>
      <w:spacing w:before="48"/>
      <w:ind w:left="301" w:hanging="182"/>
    </w:pPr>
    <w:rPr>
      <w:sz w:val="24"/>
      <w:szCs w:val="24"/>
      <w:u w:val="single"/>
    </w:rPr>
  </w:style>
  <w:style w:type="paragraph" w:customStyle="1" w:styleId="TableParagraph">
    <w:name w:val="Table Paragraph"/>
    <w:basedOn w:val="a"/>
    <w:uiPriority w:val="1"/>
    <w:qFormat/>
    <w:pPr>
      <w:spacing w:before="66"/>
      <w:jc w:val="center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31074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10748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25C4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925C4C"/>
    <w:rPr>
      <w:rFonts w:ascii="微软雅黑" w:eastAsia="微软雅黑" w:hAnsi="Times New Roman" w:cs="微软雅黑"/>
      <w:kern w:val="0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25C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925C4C"/>
    <w:rPr>
      <w:rFonts w:ascii="微软雅黑" w:eastAsia="微软雅黑" w:hAnsi="Times New Roman" w:cs="微软雅黑"/>
      <w:kern w:val="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206F5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206F5"/>
  </w:style>
  <w:style w:type="character" w:customStyle="1" w:styleId="af0">
    <w:name w:val="批注文字 字符"/>
    <w:basedOn w:val="a0"/>
    <w:link w:val="af"/>
    <w:uiPriority w:val="99"/>
    <w:semiHidden/>
    <w:rsid w:val="00B206F5"/>
    <w:rPr>
      <w:rFonts w:ascii="微软雅黑" w:eastAsia="微软雅黑" w:hAnsi="Times New Roman" w:cs="微软雅黑"/>
      <w:kern w:val="0"/>
      <w:sz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06F5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206F5"/>
    <w:rPr>
      <w:rFonts w:ascii="微软雅黑" w:eastAsia="微软雅黑" w:hAnsi="Times New Roman" w:cs="微软雅黑"/>
      <w:b/>
      <w:bCs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xuan.zhang@etoonpac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8</Pages>
  <Words>1392</Words>
  <Characters>7938</Characters>
  <Application>Microsoft Office Word</Application>
  <DocSecurity>0</DocSecurity>
  <Lines>66</Lines>
  <Paragraphs>18</Paragraphs>
  <ScaleCrop>false</ScaleCrop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Ning</dc:creator>
  <cp:keywords/>
  <dc:description/>
  <cp:lastModifiedBy>Wanda Wang</cp:lastModifiedBy>
  <cp:revision>98</cp:revision>
  <cp:lastPrinted>2024-05-21T04:13:00Z</cp:lastPrinted>
  <dcterms:created xsi:type="dcterms:W3CDTF">2023-11-24T07:55:00Z</dcterms:created>
  <dcterms:modified xsi:type="dcterms:W3CDTF">2024-09-26T11:05:00Z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JasperReports Library version 6.17.0-6d93193241dd8cc42629e188b94f9e0bc5722efd</vt:lpwstr>
  </property>
  <property fmtid="{D5CDD505-2E9C-101B-9397-08002B2CF9AE}" pid="3" name="Producer">
    <vt:lpwstr>iText 2.1.7 by 1T3XT</vt:lpwstr>
  </property>
</Properties>
</file>